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9"/>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0"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1"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2"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3"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5"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17"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18"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19"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4B0F0EB6" w:rsidR="00286DC6" w:rsidRPr="002A5301" w:rsidRDefault="00286DC6" w:rsidP="00286DC6">
      <w:pPr>
        <w:tabs>
          <w:tab w:val="left" w:pos="426"/>
          <w:tab w:val="left" w:pos="851"/>
        </w:tabs>
        <w:suppressAutoHyphens w:val="0"/>
        <w:jc w:val="both"/>
        <w:rPr>
          <w:rFonts w:ascii="Arial" w:hAnsi="Arial" w:cs="Arial"/>
          <w:lang w:eastAsia="fr-FR"/>
        </w:rPr>
      </w:pPr>
      <w:r w:rsidRPr="00DE4F5A">
        <w:rPr>
          <w:rFonts w:ascii="Arial" w:hAnsi="Arial" w:cs="Arial"/>
          <w:lang w:eastAsia="fr-FR"/>
        </w:rPr>
        <w:t>DCE n</w:t>
      </w:r>
      <w:r w:rsidRPr="002A5301">
        <w:rPr>
          <w:rFonts w:ascii="Arial" w:hAnsi="Arial" w:cs="Arial"/>
          <w:lang w:eastAsia="fr-FR"/>
        </w:rPr>
        <w:t xml:space="preserve">° </w:t>
      </w:r>
      <w:r w:rsidR="002A5301" w:rsidRPr="002A5301">
        <w:rPr>
          <w:rFonts w:ascii="Arial" w:hAnsi="Arial" w:cs="Arial"/>
          <w:b/>
          <w:bCs/>
          <w:lang w:eastAsia="fr-FR"/>
        </w:rPr>
        <w:t>DAF_2025_000569</w:t>
      </w:r>
    </w:p>
    <w:p w14:paraId="634FBBC7" w14:textId="77777777" w:rsidR="00286DC6" w:rsidRPr="00DE4F5A" w:rsidRDefault="00286DC6">
      <w:pPr>
        <w:tabs>
          <w:tab w:val="left" w:pos="426"/>
          <w:tab w:val="left" w:pos="851"/>
        </w:tabs>
        <w:jc w:val="both"/>
        <w:rPr>
          <w:rFonts w:ascii="Arial" w:hAnsi="Arial" w:cs="Arial"/>
        </w:rPr>
      </w:pPr>
    </w:p>
    <w:p w14:paraId="504BF6A5" w14:textId="77777777" w:rsidR="002A5301" w:rsidRPr="00DD7F15" w:rsidRDefault="00583CC2" w:rsidP="002A5301">
      <w:pPr>
        <w:ind w:left="284" w:hanging="284"/>
        <w:jc w:val="both"/>
        <w:rPr>
          <w:rFonts w:ascii="Arial" w:hAnsi="Arial" w:cs="Arial"/>
          <w:b/>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2A5301" w:rsidRPr="002A5301">
        <w:rPr>
          <w:rFonts w:ascii="Arial" w:hAnsi="Arial" w:cs="Arial"/>
          <w:b/>
          <w:bCs/>
        </w:rPr>
        <w:t>FABRICATION DE GILETS ET TRICOTS DE CORPS</w:t>
      </w:r>
    </w:p>
    <w:p w14:paraId="2E5B0FA4" w14:textId="77777777" w:rsidR="00E366ED" w:rsidRPr="00DE4F5A" w:rsidRDefault="00E366ED" w:rsidP="000E3D39">
      <w:pPr>
        <w:ind w:left="284" w:hanging="284"/>
        <w:jc w:val="both"/>
        <w:rPr>
          <w:rFonts w:ascii="Arial" w:hAnsi="Arial" w:cs="Arial"/>
        </w:rPr>
      </w:pPr>
    </w:p>
    <w:p w14:paraId="7673D194" w14:textId="77777777" w:rsidR="001C7425" w:rsidRPr="00DE4F5A" w:rsidRDefault="001C7425" w:rsidP="000E3D39">
      <w:pPr>
        <w:ind w:left="284" w:hanging="284"/>
        <w:jc w:val="both"/>
        <w:rPr>
          <w:rFonts w:ascii="Arial" w:hAnsi="Arial" w:cs="Arial"/>
          <w:i/>
          <w:sz w:val="18"/>
          <w:szCs w:val="18"/>
        </w:rPr>
      </w:pPr>
    </w:p>
    <w:p w14:paraId="543C1426" w14:textId="0446AE2E" w:rsidR="00286DC6" w:rsidRPr="00DE4F5A"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482E0E" w:rsidRPr="00DE4F5A">
        <w:rPr>
          <w:rFonts w:ascii="Arial" w:eastAsia="Wingdings" w:hAnsi="Arial" w:cs="Arial"/>
          <w:b/>
          <w:color w:val="548DD4"/>
          <w:spacing w:val="-10"/>
        </w:rPr>
        <w:tab/>
      </w:r>
      <w:r w:rsidR="00286DC6" w:rsidRPr="00DE4F5A">
        <w:rPr>
          <w:rFonts w:ascii="Arial" w:hAnsi="Arial" w:cs="Arial"/>
          <w:lang w:eastAsia="fr-FR"/>
        </w:rPr>
        <w:t xml:space="preserve">code CPV principal : </w:t>
      </w:r>
      <w:r w:rsidR="002A5301" w:rsidRPr="002A5301">
        <w:rPr>
          <w:rFonts w:ascii="Arial" w:hAnsi="Arial" w:cs="Arial"/>
          <w:lang w:eastAsia="fr-FR"/>
        </w:rPr>
        <w:t xml:space="preserve">18000000-9 </w:t>
      </w:r>
      <w:r w:rsidR="00286DC6" w:rsidRPr="002A5301">
        <w:rPr>
          <w:rFonts w:ascii="Arial" w:hAnsi="Arial" w:cs="Arial"/>
          <w:lang w:eastAsia="fr-FR"/>
        </w:rPr>
        <w:t>(</w:t>
      </w:r>
      <w:r w:rsidR="002A5301" w:rsidRPr="002A5301">
        <w:rPr>
          <w:rFonts w:ascii="Arial" w:hAnsi="Arial" w:cs="Arial"/>
          <w:lang w:eastAsia="fr-FR"/>
        </w:rPr>
        <w:t>Vêtements, articles chaussants, bagages et accessoires</w:t>
      </w:r>
      <w:r w:rsidR="00286DC6" w:rsidRPr="002A5301">
        <w:rPr>
          <w:rFonts w:ascii="Arial" w:hAnsi="Arial" w:cs="Arial"/>
          <w:lang w:eastAsia="fr-FR"/>
        </w:rPr>
        <w:t>)</w:t>
      </w:r>
    </w:p>
    <w:p w14:paraId="583E90C4" w14:textId="5BA4B35F" w:rsidR="002A5301" w:rsidRPr="00AB7E1A" w:rsidRDefault="00583CC2" w:rsidP="00AB7E1A">
      <w:pPr>
        <w:spacing w:before="240"/>
        <w:ind w:left="288" w:hanging="288"/>
        <w:jc w:val="both"/>
        <w:rPr>
          <w:rFonts w:ascii="Arial" w:hAnsi="Arial" w:cs="Arial"/>
          <w:b/>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941EF9">
        <w:rPr>
          <w:rFonts w:ascii="Arial" w:hAnsi="Arial" w:cs="Arial"/>
        </w:rPr>
        <w:t xml:space="preserve">t acte d'engagement correspond au </w:t>
      </w:r>
      <w:r w:rsidR="00941EF9" w:rsidRPr="00AB7E1A">
        <w:rPr>
          <w:rFonts w:ascii="Arial" w:hAnsi="Arial" w:cs="Arial"/>
          <w:b/>
        </w:rPr>
        <w:t>l</w:t>
      </w:r>
      <w:r w:rsidR="002A5301" w:rsidRPr="00AB7E1A">
        <w:rPr>
          <w:rFonts w:ascii="Arial" w:hAnsi="Arial" w:cs="Arial"/>
          <w:b/>
        </w:rPr>
        <w:t xml:space="preserve">ot </w:t>
      </w:r>
      <w:r w:rsidR="00941EF9" w:rsidRPr="00AB7E1A">
        <w:rPr>
          <w:rFonts w:ascii="Arial" w:hAnsi="Arial" w:cs="Arial"/>
          <w:b/>
        </w:rPr>
        <w:t xml:space="preserve">n° </w:t>
      </w:r>
      <w:r w:rsidR="00AB7E1A" w:rsidRPr="00AB7E1A">
        <w:rPr>
          <w:rFonts w:ascii="Arial" w:hAnsi="Arial" w:cs="Arial"/>
          <w:b/>
        </w:rPr>
        <w:t>3</w:t>
      </w:r>
      <w:r w:rsidR="002A5301" w:rsidRPr="00AB7E1A">
        <w:rPr>
          <w:rFonts w:ascii="Arial" w:hAnsi="Arial" w:cs="Arial"/>
          <w:b/>
        </w:rPr>
        <w:t xml:space="preserve"> : </w:t>
      </w:r>
      <w:r w:rsidR="00AB7E1A" w:rsidRPr="00AB7E1A">
        <w:rPr>
          <w:rFonts w:ascii="Arial" w:hAnsi="Arial" w:cs="Arial"/>
          <w:b/>
        </w:rPr>
        <w:t>Gilets ou tricots de corps des Equipes de Présentation de l'Armée de l'Air et de l'Espace (EPAAE)</w:t>
      </w:r>
    </w:p>
    <w:p w14:paraId="6E28F952" w14:textId="77777777" w:rsidR="00FE436F" w:rsidRPr="00AB7E1A" w:rsidRDefault="00FE436F" w:rsidP="000E3D39">
      <w:pPr>
        <w:pStyle w:val="fcasegauche"/>
        <w:spacing w:after="0"/>
        <w:ind w:left="1134" w:firstLine="0"/>
        <w:rPr>
          <w:rFonts w:ascii="Arial" w:hAnsi="Arial" w:cs="Arial"/>
          <w:b/>
        </w:rPr>
      </w:pPr>
    </w:p>
    <w:p w14:paraId="34F1B314" w14:textId="02FAA4F1" w:rsidR="002A5301" w:rsidRDefault="002A5301">
      <w:pPr>
        <w:suppressAutoHyphens w:val="0"/>
        <w:rPr>
          <w:rFonts w:ascii="Arial" w:hAnsi="Arial" w:cs="Arial"/>
        </w:rPr>
      </w:pPr>
      <w:r>
        <w:rPr>
          <w:rFonts w:ascii="Arial" w:hAnsi="Arial" w:cs="Arial"/>
        </w:rPr>
        <w:br w:type="page"/>
      </w:r>
    </w:p>
    <w:tbl>
      <w:tblPr>
        <w:tblW w:w="10277"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2A047B">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lastRenderedPageBreak/>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41C48661" w:rsidR="00B167FC" w:rsidRPr="006C5894" w:rsidRDefault="00F817AB" w:rsidP="003008AE">
      <w:pPr>
        <w:tabs>
          <w:tab w:val="left" w:pos="851"/>
        </w:tabs>
        <w:spacing w:before="120" w:line="276" w:lineRule="auto"/>
        <w:ind w:left="1135" w:hanging="284"/>
        <w:jc w:val="both"/>
        <w:rPr>
          <w:rFonts w:ascii="Arial" w:hAnsi="Arial" w:cs="Arial"/>
          <w:lang w:val="de-DE"/>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lang w:val="en-US"/>
        </w:rPr>
        <w:instrText xml:space="preserve"> FORMCHECKBOX </w:instrText>
      </w:r>
      <w:r w:rsidR="00C53E52">
        <w:rPr>
          <w:rFonts w:ascii="Arial" w:hAnsi="Arial" w:cs="Arial"/>
        </w:rPr>
      </w:r>
      <w:r w:rsidR="00C53E52">
        <w:rPr>
          <w:rFonts w:ascii="Arial" w:hAnsi="Arial" w:cs="Arial"/>
        </w:rPr>
        <w:fldChar w:fldCharType="separate"/>
      </w:r>
      <w:r w:rsidRPr="006C5894">
        <w:rPr>
          <w:rFonts w:ascii="Arial" w:hAnsi="Arial" w:cs="Arial"/>
        </w:rPr>
        <w:fldChar w:fldCharType="end"/>
      </w:r>
      <w:r w:rsidR="00B167FC" w:rsidRPr="006C5894">
        <w:rPr>
          <w:rFonts w:ascii="Arial" w:hAnsi="Arial" w:cs="Arial"/>
          <w:lang w:val="de-DE"/>
        </w:rPr>
        <w:t>CCAP n°</w:t>
      </w:r>
      <w:r w:rsidR="002A047B" w:rsidRPr="006C5894">
        <w:rPr>
          <w:rFonts w:ascii="Arial" w:hAnsi="Arial" w:cs="Arial"/>
          <w:lang w:val="de-DE"/>
        </w:rPr>
        <w:t xml:space="preserve"> DAF_2025_000569</w:t>
      </w:r>
      <w:r w:rsidR="00B167FC" w:rsidRPr="006C5894">
        <w:rPr>
          <w:rFonts w:ascii="Arial" w:hAnsi="Arial" w:cs="Arial"/>
          <w:lang w:val="de-DE"/>
        </w:rPr>
        <w:t>…………………………………………………………………..</w:t>
      </w:r>
      <w:r w:rsidR="00412E90" w:rsidRPr="006C5894">
        <w:rPr>
          <w:rFonts w:ascii="Arial" w:hAnsi="Arial" w:cs="Arial"/>
          <w:lang w:val="de-DE"/>
        </w:rPr>
        <w:t>…………………</w:t>
      </w:r>
    </w:p>
    <w:p w14:paraId="5D6B4BC4" w14:textId="6AC51DB2" w:rsidR="00B167FC" w:rsidRPr="006C5894" w:rsidRDefault="00F817AB" w:rsidP="003008AE">
      <w:pPr>
        <w:tabs>
          <w:tab w:val="left" w:pos="851"/>
        </w:tabs>
        <w:spacing w:before="120" w:line="276" w:lineRule="auto"/>
        <w:ind w:left="1135" w:hanging="284"/>
        <w:jc w:val="both"/>
        <w:rPr>
          <w:rFonts w:ascii="Arial" w:hAnsi="Arial" w:cs="Arial"/>
          <w:lang w:val="de-DE"/>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lang w:val="en-US"/>
        </w:rPr>
        <w:instrText xml:space="preserve"> FORMCHECKBOX </w:instrText>
      </w:r>
      <w:r w:rsidR="00C53E52">
        <w:rPr>
          <w:rFonts w:ascii="Arial" w:hAnsi="Arial" w:cs="Arial"/>
        </w:rPr>
      </w:r>
      <w:r w:rsidR="00C53E52">
        <w:rPr>
          <w:rFonts w:ascii="Arial" w:hAnsi="Arial" w:cs="Arial"/>
        </w:rPr>
        <w:fldChar w:fldCharType="separate"/>
      </w:r>
      <w:r w:rsidRPr="006C5894">
        <w:rPr>
          <w:rFonts w:ascii="Arial" w:hAnsi="Arial" w:cs="Arial"/>
        </w:rPr>
        <w:fldChar w:fldCharType="end"/>
      </w:r>
      <w:r w:rsidR="00B167FC" w:rsidRPr="006C5894">
        <w:rPr>
          <w:rFonts w:ascii="Arial" w:hAnsi="Arial" w:cs="Arial"/>
          <w:lang w:val="de-DE"/>
        </w:rPr>
        <w:t>CCAG/</w:t>
      </w:r>
      <w:r w:rsidR="002A047B" w:rsidRPr="006C5894">
        <w:rPr>
          <w:rFonts w:ascii="Arial" w:hAnsi="Arial" w:cs="Arial"/>
          <w:lang w:val="de-DE"/>
        </w:rPr>
        <w:t>MI</w:t>
      </w:r>
      <w:r w:rsidR="00B167FC" w:rsidRPr="006C5894">
        <w:rPr>
          <w:rFonts w:ascii="Arial" w:hAnsi="Arial" w:cs="Arial"/>
          <w:lang w:val="de-DE"/>
        </w:rPr>
        <w:t>………</w:t>
      </w:r>
      <w:r w:rsidR="00C7338C" w:rsidRPr="006C5894">
        <w:rPr>
          <w:rFonts w:ascii="Arial" w:hAnsi="Arial" w:cs="Arial"/>
          <w:lang w:val="de-DE"/>
        </w:rPr>
        <w:t>………………………………………</w:t>
      </w:r>
      <w:r w:rsidRPr="006C5894">
        <w:rPr>
          <w:rFonts w:ascii="Arial" w:hAnsi="Arial" w:cs="Arial"/>
          <w:lang w:val="de-DE"/>
        </w:rPr>
        <w:t>………………………</w:t>
      </w:r>
      <w:r w:rsidR="002A047B" w:rsidRPr="006C5894">
        <w:rPr>
          <w:rFonts w:ascii="Arial" w:hAnsi="Arial" w:cs="Arial"/>
          <w:lang w:val="de-DE"/>
        </w:rPr>
        <w:t>…………………………………….</w:t>
      </w:r>
    </w:p>
    <w:p w14:paraId="784674BE" w14:textId="7BE92BE7" w:rsidR="00B167FC" w:rsidRPr="006C5894" w:rsidRDefault="00F817AB" w:rsidP="003008AE">
      <w:pPr>
        <w:tabs>
          <w:tab w:val="left" w:pos="851"/>
        </w:tabs>
        <w:spacing w:before="120" w:line="276" w:lineRule="auto"/>
        <w:ind w:left="1135" w:hanging="284"/>
        <w:jc w:val="both"/>
        <w:rPr>
          <w:rFonts w:ascii="Arial" w:hAnsi="Arial" w:cs="Arial"/>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6C5894">
        <w:rPr>
          <w:rFonts w:ascii="Arial" w:hAnsi="Arial" w:cs="Arial"/>
        </w:rPr>
        <w:fldChar w:fldCharType="end"/>
      </w:r>
      <w:r w:rsidR="00B167FC" w:rsidRPr="006C5894">
        <w:rPr>
          <w:rFonts w:ascii="Arial" w:hAnsi="Arial" w:cs="Arial"/>
        </w:rPr>
        <w:t>CCTP n°</w:t>
      </w:r>
      <w:r w:rsidR="002A047B" w:rsidRPr="006C5894">
        <w:rPr>
          <w:rFonts w:ascii="Arial" w:hAnsi="Arial" w:cs="Arial"/>
        </w:rPr>
        <w:t xml:space="preserve"> DAF_2025_000569</w:t>
      </w:r>
      <w:r w:rsidR="00B167FC" w:rsidRPr="006C5894">
        <w:rPr>
          <w:rFonts w:ascii="Arial" w:hAnsi="Arial" w:cs="Arial"/>
        </w:rPr>
        <w:t>…………………………………………………………………….</w:t>
      </w:r>
      <w:r w:rsidRPr="006C5894">
        <w:rPr>
          <w:rFonts w:ascii="Arial" w:hAnsi="Arial" w:cs="Arial"/>
        </w:rPr>
        <w:t>……………</w:t>
      </w:r>
      <w:r w:rsidRPr="006C5894">
        <w:rPr>
          <w:rFonts w:ascii="Arial" w:hAnsi="Arial" w:cs="Arial"/>
          <w:lang w:val="de-DE"/>
        </w:rPr>
        <w:t>…</w:t>
      </w:r>
      <w:r w:rsidR="00B167FC" w:rsidRPr="006C5894">
        <w:rPr>
          <w:rFonts w:ascii="Arial" w:hAnsi="Arial" w:cs="Arial"/>
        </w:rPr>
        <w:t>.</w:t>
      </w:r>
    </w:p>
    <w:p w14:paraId="41F9955C" w14:textId="28BE6AD6" w:rsidR="00B167FC" w:rsidRPr="006C5894" w:rsidRDefault="00B167FC" w:rsidP="003008AE">
      <w:pPr>
        <w:tabs>
          <w:tab w:val="left" w:pos="851"/>
        </w:tabs>
        <w:spacing w:before="120" w:line="276" w:lineRule="auto"/>
        <w:ind w:left="1135" w:hanging="284"/>
        <w:jc w:val="both"/>
        <w:rPr>
          <w:rFonts w:ascii="Arial" w:hAnsi="Arial" w:cs="Arial"/>
        </w:rPr>
      </w:pPr>
      <w:r w:rsidRPr="006C5894">
        <w:rPr>
          <w:rFonts w:ascii="Arial" w:hAnsi="Arial" w:cs="Arial"/>
        </w:rPr>
        <w:fldChar w:fldCharType="begin">
          <w:ffData>
            <w:name w:val=""/>
            <w:enabled/>
            <w:calcOnExit w:val="0"/>
            <w:checkBox>
              <w:size w:val="20"/>
              <w:default w:val="0"/>
            </w:checkBox>
          </w:ffData>
        </w:fldChar>
      </w:r>
      <w:r w:rsidRPr="006C5894">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6C5894">
        <w:rPr>
          <w:rFonts w:ascii="Arial" w:hAnsi="Arial" w:cs="Arial"/>
        </w:rPr>
        <w:fldChar w:fldCharType="end"/>
      </w:r>
      <w:r w:rsidRPr="006C5894">
        <w:rPr>
          <w:rFonts w:ascii="Arial" w:hAnsi="Arial" w:cs="Arial"/>
        </w:rPr>
        <w:t xml:space="preserve"> Autres :</w:t>
      </w:r>
      <w:r w:rsidR="00F817AB" w:rsidRPr="006C5894">
        <w:rPr>
          <w:rFonts w:ascii="Arial" w:hAnsi="Arial" w:cs="Arial"/>
        </w:rPr>
        <w:t xml:space="preserve"> </w:t>
      </w:r>
      <w:r w:rsidRPr="006C5894">
        <w:rPr>
          <w:rFonts w:ascii="Arial" w:hAnsi="Arial" w:cs="Arial"/>
        </w:rPr>
        <w:t>………</w:t>
      </w:r>
    </w:p>
    <w:p w14:paraId="1EE3B979" w14:textId="77777777" w:rsidR="00E366ED" w:rsidRPr="00DE4F5A" w:rsidRDefault="00E366ED" w:rsidP="003008AE">
      <w:pPr>
        <w:spacing w:before="120" w:after="240" w:line="276" w:lineRule="auto"/>
        <w:jc w:val="both"/>
        <w:rPr>
          <w:rFonts w:ascii="Arial" w:hAnsi="Arial" w:cs="Arial"/>
        </w:rPr>
      </w:pPr>
      <w:r w:rsidRPr="00DE4F5A">
        <w:rPr>
          <w:rFonts w:ascii="Arial" w:hAnsi="Arial" w:cs="Arial"/>
        </w:rPr>
        <w:t>et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2A047B">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2A047B">
      <w:pPr>
        <w:pStyle w:val="fcase1ertab"/>
        <w:tabs>
          <w:tab w:val="clear" w:pos="426"/>
        </w:tabs>
        <w:spacing w:before="12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DFF2EB6" w14:textId="77777777" w:rsidR="00C7338C" w:rsidRPr="00DE4F5A" w:rsidRDefault="00C7338C" w:rsidP="003008AE">
      <w:pPr>
        <w:suppressAutoHyphens w:val="0"/>
        <w:spacing w:line="276" w:lineRule="auto"/>
        <w:jc w:val="both"/>
        <w:rPr>
          <w:rFonts w:ascii="Arial" w:hAnsi="Arial" w:cs="Arial"/>
          <w:lang w:eastAsia="fr-FR"/>
        </w:rPr>
      </w:pPr>
    </w:p>
    <w:p w14:paraId="01AFD596"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p w14:paraId="51A18A52" w14:textId="77777777" w:rsidR="00A42E8C" w:rsidRPr="00DE4F5A" w:rsidRDefault="00A42E8C" w:rsidP="003008AE">
      <w:pPr>
        <w:suppressAutoHyphens w:val="0"/>
        <w:spacing w:line="276" w:lineRule="auto"/>
        <w:jc w:val="both"/>
        <w:rPr>
          <w:rFonts w:ascii="Arial" w:hAnsi="Arial" w:cs="Arial"/>
          <w:lang w:eastAsia="fr-FR"/>
        </w:rPr>
      </w:pP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6796"/>
        <w:gridCol w:w="3898"/>
      </w:tblGrid>
      <w:tr w:rsidR="00DA208A" w:rsidRPr="00DE4F5A" w14:paraId="253B81A7" w14:textId="77777777" w:rsidTr="006A4FDF">
        <w:trPr>
          <w:cantSplit/>
          <w:trHeight w:val="741"/>
          <w:jc w:val="center"/>
        </w:trPr>
        <w:tc>
          <w:tcPr>
            <w:tcW w:w="6796"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D4459C9" w14:textId="18647369" w:rsidR="00DA208A" w:rsidRPr="00B952C8" w:rsidRDefault="002A047B" w:rsidP="003008AE">
            <w:pPr>
              <w:suppressAutoHyphens w:val="0"/>
              <w:spacing w:after="60" w:line="276" w:lineRule="auto"/>
              <w:ind w:left="284" w:hanging="284"/>
              <w:jc w:val="center"/>
              <w:rPr>
                <w:rFonts w:ascii="Arial" w:hAnsi="Arial" w:cs="Arial"/>
                <w:b/>
                <w:bCs/>
                <w:lang w:eastAsia="fr-FR"/>
              </w:rPr>
            </w:pPr>
            <w:r w:rsidRPr="00B952C8">
              <w:rPr>
                <w:rFonts w:ascii="Arial" w:hAnsi="Arial" w:cs="Arial"/>
                <w:b/>
                <w:bCs/>
                <w:lang w:eastAsia="fr-FR"/>
              </w:rPr>
              <w:t>MONTANT HT</w:t>
            </w:r>
          </w:p>
          <w:p w14:paraId="02355761" w14:textId="4EEBEE09" w:rsidR="00DA208A" w:rsidRPr="00B952C8" w:rsidRDefault="00DA208A" w:rsidP="002A047B">
            <w:pPr>
              <w:suppressAutoHyphens w:val="0"/>
              <w:spacing w:after="60" w:line="276" w:lineRule="auto"/>
              <w:ind w:left="284" w:hanging="284"/>
              <w:jc w:val="center"/>
              <w:rPr>
                <w:rFonts w:ascii="Arial" w:hAnsi="Arial" w:cs="Arial"/>
                <w:b/>
                <w:bCs/>
                <w:lang w:eastAsia="fr-FR"/>
              </w:rPr>
            </w:pPr>
            <w:r w:rsidRPr="00B952C8">
              <w:rPr>
                <w:rFonts w:ascii="Arial" w:hAnsi="Arial" w:cs="Arial"/>
                <w:b/>
                <w:bCs/>
                <w:lang w:eastAsia="fr-FR"/>
              </w:rPr>
              <w:t xml:space="preserve">SUR </w:t>
            </w:r>
            <w:r w:rsidR="002A047B" w:rsidRPr="00B952C8">
              <w:rPr>
                <w:rFonts w:ascii="Arial" w:hAnsi="Arial" w:cs="Arial"/>
                <w:b/>
                <w:bCs/>
                <w:lang w:eastAsia="fr-FR"/>
              </w:rPr>
              <w:t>4</w:t>
            </w:r>
            <w:r w:rsidR="008C2410" w:rsidRPr="00B952C8">
              <w:rPr>
                <w:rFonts w:ascii="Arial" w:hAnsi="Arial" w:cs="Arial"/>
                <w:b/>
                <w:bCs/>
                <w:lang w:eastAsia="fr-FR"/>
              </w:rPr>
              <w:t xml:space="preserve"> ANS</w:t>
            </w:r>
          </w:p>
        </w:tc>
        <w:tc>
          <w:tcPr>
            <w:tcW w:w="3898"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365D22B" w14:textId="1E57F943" w:rsidR="00DA208A" w:rsidRPr="00B952C8" w:rsidRDefault="002A047B" w:rsidP="003008AE">
            <w:pPr>
              <w:suppressAutoHyphens w:val="0"/>
              <w:spacing w:after="60" w:line="276" w:lineRule="auto"/>
              <w:ind w:left="284" w:hanging="284"/>
              <w:jc w:val="center"/>
              <w:rPr>
                <w:rFonts w:ascii="Arial" w:hAnsi="Arial" w:cs="Arial"/>
                <w:i/>
                <w:iCs/>
                <w:lang w:eastAsia="fr-FR"/>
              </w:rPr>
            </w:pPr>
            <w:r w:rsidRPr="00B952C8">
              <w:rPr>
                <w:rFonts w:ascii="Arial" w:hAnsi="Arial" w:cs="Arial"/>
                <w:b/>
                <w:lang w:eastAsia="fr-FR"/>
              </w:rPr>
              <w:t xml:space="preserve">SANS </w:t>
            </w:r>
            <w:r w:rsidR="00DA208A" w:rsidRPr="00B952C8">
              <w:rPr>
                <w:rFonts w:ascii="Arial" w:hAnsi="Arial" w:cs="Arial"/>
                <w:b/>
                <w:lang w:eastAsia="fr-FR"/>
              </w:rPr>
              <w:t>MINI</w:t>
            </w:r>
            <w:r w:rsidRPr="00B952C8">
              <w:rPr>
                <w:rFonts w:ascii="Arial" w:hAnsi="Arial" w:cs="Arial"/>
                <w:b/>
                <w:lang w:eastAsia="fr-FR"/>
              </w:rPr>
              <w:t xml:space="preserve">MUM </w:t>
            </w:r>
          </w:p>
          <w:p w14:paraId="043CA2BB" w14:textId="0DB6B609" w:rsidR="00DA208A" w:rsidRPr="00B952C8" w:rsidRDefault="00DA208A" w:rsidP="00EC0F67">
            <w:pPr>
              <w:spacing w:after="60" w:line="276" w:lineRule="auto"/>
              <w:ind w:left="284" w:hanging="284"/>
              <w:jc w:val="center"/>
              <w:rPr>
                <w:rFonts w:ascii="Arial" w:hAnsi="Arial" w:cs="Arial"/>
                <w:b/>
                <w:bCs/>
                <w:lang w:eastAsia="fr-FR"/>
              </w:rPr>
            </w:pPr>
            <w:r w:rsidRPr="00B952C8">
              <w:rPr>
                <w:rFonts w:ascii="Arial" w:hAnsi="Arial" w:cs="Arial"/>
                <w:b/>
                <w:lang w:eastAsia="fr-FR"/>
              </w:rPr>
              <w:t>MAXI</w:t>
            </w:r>
            <w:r w:rsidR="002A047B" w:rsidRPr="00B952C8">
              <w:rPr>
                <w:rFonts w:ascii="Arial" w:hAnsi="Arial" w:cs="Arial"/>
                <w:b/>
                <w:lang w:eastAsia="fr-FR"/>
              </w:rPr>
              <w:t xml:space="preserve">MUM </w:t>
            </w:r>
            <w:r w:rsidR="00EC0F67" w:rsidRPr="00B952C8">
              <w:rPr>
                <w:rFonts w:ascii="Arial" w:hAnsi="Arial" w:cs="Arial"/>
                <w:b/>
                <w:lang w:eastAsia="fr-FR"/>
              </w:rPr>
              <w:t xml:space="preserve">205 </w:t>
            </w:r>
            <w:r w:rsidR="002A047B" w:rsidRPr="00B952C8">
              <w:rPr>
                <w:rFonts w:ascii="Arial" w:hAnsi="Arial" w:cs="Arial"/>
                <w:b/>
                <w:lang w:eastAsia="fr-FR"/>
              </w:rPr>
              <w:t>000,00 €</w:t>
            </w:r>
          </w:p>
        </w:tc>
      </w:tr>
      <w:tr w:rsidR="00DD7F15" w:rsidRPr="00DD7F15" w14:paraId="54FF840B" w14:textId="77777777" w:rsidTr="005A6761">
        <w:trPr>
          <w:cantSplit/>
          <w:trHeight w:val="437"/>
          <w:jc w:val="center"/>
        </w:trPr>
        <w:tc>
          <w:tcPr>
            <w:tcW w:w="1069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965E498" w14:textId="70951293" w:rsidR="00EC0F67" w:rsidRPr="00DD7F15" w:rsidRDefault="00EC0F67" w:rsidP="003F7DE9">
            <w:pPr>
              <w:suppressAutoHyphens w:val="0"/>
              <w:spacing w:after="60" w:line="276" w:lineRule="auto"/>
              <w:jc w:val="center"/>
              <w:rPr>
                <w:rFonts w:ascii="Arial" w:hAnsi="Arial" w:cs="Arial"/>
                <w:b/>
                <w:iCs/>
                <w:sz w:val="16"/>
                <w:szCs w:val="16"/>
                <w:lang w:eastAsia="fr-FR"/>
              </w:rPr>
            </w:pPr>
            <w:r w:rsidRPr="00DD7F15">
              <w:rPr>
                <w:rFonts w:ascii="Arial" w:hAnsi="Arial" w:cs="Arial"/>
              </w:rPr>
              <w:t>Gilets ou tricots de corps des Equipes de Présentation de l'Armée de l'Air et de l'Espace (EPAAE)</w:t>
            </w:r>
          </w:p>
        </w:tc>
      </w:tr>
      <w:tr w:rsidR="00EC0F67" w:rsidRPr="00DE4F5A" w14:paraId="1D8C546C" w14:textId="77777777" w:rsidTr="006A4FDF">
        <w:trPr>
          <w:trHeight w:val="665"/>
          <w:jc w:val="center"/>
        </w:trPr>
        <w:tc>
          <w:tcPr>
            <w:tcW w:w="6796" w:type="dxa"/>
            <w:tcBorders>
              <w:top w:val="single" w:sz="6" w:space="0" w:color="auto"/>
              <w:left w:val="single" w:sz="6" w:space="0" w:color="auto"/>
              <w:bottom w:val="single" w:sz="4" w:space="0" w:color="auto"/>
              <w:right w:val="single" w:sz="6" w:space="0" w:color="auto"/>
            </w:tcBorders>
            <w:shd w:val="clear" w:color="auto" w:fill="FFFFFF"/>
            <w:vAlign w:val="center"/>
          </w:tcPr>
          <w:p w14:paraId="740A22A7" w14:textId="29950366" w:rsidR="00EC0F67" w:rsidRPr="00DE4F5A" w:rsidRDefault="00EC0F67" w:rsidP="00EC0F67">
            <w:pPr>
              <w:suppressAutoHyphens w:val="0"/>
              <w:spacing w:after="60" w:line="276" w:lineRule="auto"/>
              <w:jc w:val="center"/>
              <w:rPr>
                <w:rFonts w:ascii="Arial" w:hAnsi="Arial" w:cs="Arial"/>
                <w:b/>
                <w:bCs/>
                <w:lang w:eastAsia="fr-FR"/>
              </w:rPr>
            </w:pPr>
            <w:r w:rsidRPr="00A45AA6">
              <w:rPr>
                <w:rFonts w:ascii="Arial" w:hAnsi="Arial" w:cs="Arial"/>
                <w:b/>
                <w:bCs/>
              </w:rPr>
              <w:t>DÉNOMINATION DES ARTICLES</w:t>
            </w:r>
          </w:p>
        </w:tc>
        <w:tc>
          <w:tcPr>
            <w:tcW w:w="3898" w:type="dxa"/>
            <w:tcBorders>
              <w:top w:val="single" w:sz="6" w:space="0" w:color="auto"/>
              <w:left w:val="single" w:sz="6" w:space="0" w:color="auto"/>
              <w:bottom w:val="single" w:sz="6" w:space="0" w:color="auto"/>
              <w:right w:val="single" w:sz="6" w:space="0" w:color="auto"/>
            </w:tcBorders>
            <w:shd w:val="clear" w:color="auto" w:fill="FFFFFF"/>
            <w:vAlign w:val="center"/>
          </w:tcPr>
          <w:p w14:paraId="0F507B06" w14:textId="54B02B48" w:rsidR="00EC0F67" w:rsidRPr="002A047B" w:rsidRDefault="00EC0F67" w:rsidP="00EC0F67">
            <w:pPr>
              <w:suppressAutoHyphens w:val="0"/>
              <w:spacing w:after="60" w:line="276" w:lineRule="auto"/>
              <w:ind w:left="284" w:hanging="284"/>
              <w:jc w:val="center"/>
              <w:rPr>
                <w:rFonts w:ascii="Arial" w:hAnsi="Arial" w:cs="Arial"/>
                <w:lang w:eastAsia="fr-FR"/>
              </w:rPr>
            </w:pPr>
            <w:r w:rsidRPr="00A45AA6">
              <w:rPr>
                <w:rFonts w:ascii="Arial" w:hAnsi="Arial" w:cs="Arial"/>
                <w:b/>
                <w:bCs/>
              </w:rPr>
              <w:t>PRIX UNITAIRE HT</w:t>
            </w:r>
          </w:p>
        </w:tc>
      </w:tr>
      <w:tr w:rsidR="00EC0F67" w:rsidRPr="00DE4F5A" w14:paraId="42BD020F"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791E584E" w14:textId="6EF6157E"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RAG 1008213 - Gilet corps ML EPAAE PAF</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1C2E9955"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7244E792"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664954B1" w14:textId="2A3C93C4"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 xml:space="preserve">RAG 1008213 - Gilet corps ML EPAAE PAF </w:t>
            </w:r>
            <w:r w:rsidR="00EC0F67" w:rsidRPr="004E7BE6">
              <w:rPr>
                <w:rFonts w:ascii="Arial" w:hAnsi="Arial" w:cs="Arial"/>
              </w:rPr>
              <w:t>THC/TE</w:t>
            </w:r>
            <w:r w:rsidR="00EC0F67">
              <w:rPr>
                <w:rFonts w:ascii="Arial" w:hAnsi="Arial" w:cs="Arial"/>
              </w:rPr>
              <w:t>*</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2642F886"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00D2FBA2"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1D837707" w14:textId="694A6166"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RAG 1008214 - Gilet corps ML EPAAE EQ VOLTIG</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577A105F"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2BE196D4"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021F9AB0" w14:textId="524E81C0"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 xml:space="preserve">RAG 1008214 - Gilet corps ML EPAAE EQ VOLTIG </w:t>
            </w:r>
            <w:r w:rsidR="00EC0F67" w:rsidRPr="004E7BE6">
              <w:rPr>
                <w:rFonts w:ascii="Arial" w:hAnsi="Arial" w:cs="Arial"/>
              </w:rPr>
              <w:t>THC/TE</w:t>
            </w:r>
            <w:r w:rsidR="00EC0F67" w:rsidRPr="004E7BE6">
              <w:rPr>
                <w:rFonts w:ascii="Arial" w:hAnsi="Arial" w:cs="Arial"/>
                <w:b/>
              </w:rPr>
              <w:t>*</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117E0DBC"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1ECBB731"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28012B2A" w14:textId="6FC07628"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RAG 1008215 - Gilet corps MC EPAAE PAF</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4FE1A6E0"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0DAC4126"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7D5099E5" w14:textId="5B1CAF15"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 xml:space="preserve">RAG 1008215 - Gilet corps MC EPAAE PAF </w:t>
            </w:r>
            <w:r w:rsidR="00EC0F67" w:rsidRPr="004E7BE6">
              <w:rPr>
                <w:rFonts w:ascii="Arial" w:hAnsi="Arial" w:cs="Arial"/>
              </w:rPr>
              <w:t>THC/TE</w:t>
            </w:r>
            <w:r w:rsidR="00EC0F67">
              <w:rPr>
                <w:rFonts w:ascii="Arial" w:hAnsi="Arial" w:cs="Arial"/>
              </w:rPr>
              <w:t>*</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182CE725"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06253E88" w14:textId="77777777" w:rsidTr="006A4FDF">
        <w:trPr>
          <w:trHeight w:val="454"/>
          <w:jc w:val="center"/>
        </w:trPr>
        <w:tc>
          <w:tcPr>
            <w:tcW w:w="6796" w:type="dxa"/>
            <w:tcBorders>
              <w:top w:val="single" w:sz="4" w:space="0" w:color="auto"/>
              <w:left w:val="single" w:sz="4" w:space="0" w:color="auto"/>
              <w:right w:val="single" w:sz="4" w:space="0" w:color="auto"/>
            </w:tcBorders>
            <w:shd w:val="clear" w:color="auto" w:fill="auto"/>
            <w:vAlign w:val="center"/>
          </w:tcPr>
          <w:p w14:paraId="3C349877" w14:textId="15007F11"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RAG 1008216 - Gilet corps MC EPAAE EQ VOLTIG</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48C9F0BC"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0E078DC9" w14:textId="77777777" w:rsidTr="006A4FDF">
        <w:trPr>
          <w:trHeight w:val="454"/>
          <w:jc w:val="center"/>
        </w:trPr>
        <w:tc>
          <w:tcPr>
            <w:tcW w:w="6796" w:type="dxa"/>
            <w:tcBorders>
              <w:top w:val="single" w:sz="4" w:space="0" w:color="auto"/>
              <w:left w:val="single" w:sz="4" w:space="0" w:color="auto"/>
              <w:right w:val="single" w:sz="4" w:space="0" w:color="auto"/>
            </w:tcBorders>
            <w:shd w:val="clear" w:color="auto" w:fill="auto"/>
            <w:vAlign w:val="center"/>
          </w:tcPr>
          <w:p w14:paraId="4F00CBA2" w14:textId="024BA8BD"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 xml:space="preserve">RAG 1008216 - Gilet corps MC EPAAE EQ VOLTIG </w:t>
            </w:r>
            <w:r w:rsidR="00EC0F67" w:rsidRPr="004E7BE6">
              <w:rPr>
                <w:rFonts w:ascii="Arial" w:hAnsi="Arial" w:cs="Arial"/>
              </w:rPr>
              <w:t>THC/TE</w:t>
            </w:r>
            <w:r w:rsidR="00EC0F67">
              <w:rPr>
                <w:rFonts w:ascii="Arial" w:hAnsi="Arial" w:cs="Arial"/>
              </w:rPr>
              <w:t>*</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6C90E755"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062C7110"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34489311" w14:textId="003D3297"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RAG à créer -  Gilet corps ML EPPCAAE</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5F3EC585"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22CB4793"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60CDE8A3" w14:textId="1A02094B" w:rsidR="00EC0F67" w:rsidRPr="00DE4F5A" w:rsidRDefault="0092417E" w:rsidP="00922057">
            <w:pPr>
              <w:suppressAutoHyphens w:val="0"/>
              <w:spacing w:after="60" w:line="276" w:lineRule="auto"/>
              <w:rPr>
                <w:rFonts w:ascii="Arial" w:hAnsi="Arial" w:cs="Arial"/>
                <w:b/>
                <w:bCs/>
                <w:lang w:eastAsia="fr-FR"/>
              </w:rPr>
            </w:pPr>
            <w:r w:rsidRPr="0092417E">
              <w:rPr>
                <w:rFonts w:ascii="Arial" w:hAnsi="Arial" w:cs="Arial"/>
              </w:rPr>
              <w:t>RAG à créer -  Gilet corps ML EPPCAAE</w:t>
            </w:r>
            <w:r>
              <w:rPr>
                <w:rFonts w:ascii="Arial" w:hAnsi="Arial" w:cs="Arial"/>
              </w:rPr>
              <w:t xml:space="preserve"> </w:t>
            </w:r>
            <w:r w:rsidR="00EC0F67" w:rsidRPr="004E7BE6">
              <w:rPr>
                <w:rFonts w:ascii="Arial" w:hAnsi="Arial" w:cs="Arial"/>
                <w:bCs/>
              </w:rPr>
              <w:t>THC/TE</w:t>
            </w:r>
            <w:r w:rsidR="00EC0F67">
              <w:rPr>
                <w:rFonts w:ascii="Arial" w:hAnsi="Arial" w:cs="Arial"/>
                <w:bCs/>
              </w:rPr>
              <w:t>*</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5662AE73"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38313791"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2121E759" w14:textId="5E8ABA5A" w:rsidR="00EC0F67" w:rsidRPr="0092417E" w:rsidRDefault="0092417E" w:rsidP="0092417E">
            <w:pPr>
              <w:suppressAutoHyphens w:val="0"/>
              <w:spacing w:after="60" w:line="276" w:lineRule="auto"/>
              <w:rPr>
                <w:rFonts w:ascii="Arial" w:hAnsi="Arial" w:cs="Arial"/>
              </w:rPr>
            </w:pPr>
            <w:r w:rsidRPr="0092417E">
              <w:rPr>
                <w:rFonts w:ascii="Arial" w:hAnsi="Arial" w:cs="Arial"/>
              </w:rPr>
              <w:t>RAG à créer - Gilet corps MC EPPCAAE</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2CB50944"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EC0F67" w:rsidRPr="00DE4F5A" w14:paraId="1C6A68B4" w14:textId="77777777" w:rsidTr="006A4FDF">
        <w:trPr>
          <w:trHeight w:val="454"/>
          <w:jc w:val="center"/>
        </w:trPr>
        <w:tc>
          <w:tcPr>
            <w:tcW w:w="6796" w:type="dxa"/>
            <w:tcBorders>
              <w:top w:val="single" w:sz="4" w:space="0" w:color="auto"/>
              <w:left w:val="single" w:sz="4" w:space="0" w:color="auto"/>
              <w:bottom w:val="single" w:sz="4" w:space="0" w:color="auto"/>
              <w:right w:val="single" w:sz="4" w:space="0" w:color="auto"/>
            </w:tcBorders>
            <w:shd w:val="clear" w:color="auto" w:fill="auto"/>
            <w:vAlign w:val="center"/>
          </w:tcPr>
          <w:p w14:paraId="2005769F" w14:textId="10FAC860" w:rsidR="00EC0F67" w:rsidRPr="0092417E" w:rsidRDefault="0092417E" w:rsidP="0092417E">
            <w:pPr>
              <w:suppressAutoHyphens w:val="0"/>
              <w:spacing w:after="60" w:line="276" w:lineRule="auto"/>
              <w:rPr>
                <w:rFonts w:ascii="Arial" w:hAnsi="Arial" w:cs="Arial"/>
              </w:rPr>
            </w:pPr>
            <w:r w:rsidRPr="0092417E">
              <w:rPr>
                <w:rFonts w:ascii="Arial" w:hAnsi="Arial" w:cs="Arial"/>
              </w:rPr>
              <w:t xml:space="preserve">RAG à créer - Gilet corps MC EPPCAAE </w:t>
            </w:r>
            <w:r w:rsidR="00EC0F67" w:rsidRPr="0092417E">
              <w:rPr>
                <w:rFonts w:ascii="Arial" w:hAnsi="Arial" w:cs="Arial"/>
              </w:rPr>
              <w:t>THC/TE*</w:t>
            </w:r>
          </w:p>
        </w:tc>
        <w:tc>
          <w:tcPr>
            <w:tcW w:w="3898" w:type="dxa"/>
            <w:tcBorders>
              <w:top w:val="single" w:sz="6" w:space="0" w:color="auto"/>
              <w:left w:val="single" w:sz="6" w:space="0" w:color="auto"/>
              <w:right w:val="single" w:sz="6" w:space="0" w:color="auto"/>
            </w:tcBorders>
            <w:shd w:val="clear" w:color="auto" w:fill="FFFFFF" w:themeFill="background1"/>
            <w:vAlign w:val="center"/>
          </w:tcPr>
          <w:p w14:paraId="0CA476B3" w14:textId="77777777" w:rsidR="00EC0F67" w:rsidRPr="002A047B" w:rsidRDefault="00EC0F67" w:rsidP="00EC0F67">
            <w:pPr>
              <w:suppressAutoHyphens w:val="0"/>
              <w:spacing w:after="60" w:line="276" w:lineRule="auto"/>
              <w:ind w:left="284" w:hanging="284"/>
              <w:jc w:val="center"/>
              <w:rPr>
                <w:rFonts w:ascii="Arial" w:hAnsi="Arial" w:cs="Arial"/>
                <w:lang w:eastAsia="fr-FR"/>
              </w:rPr>
            </w:pPr>
          </w:p>
        </w:tc>
      </w:tr>
      <w:tr w:rsidR="00645D2D" w:rsidRPr="00DE4F5A" w14:paraId="4AF316B7" w14:textId="77777777" w:rsidTr="006A4FDF">
        <w:trPr>
          <w:cantSplit/>
          <w:trHeight w:val="577"/>
          <w:jc w:val="center"/>
        </w:trPr>
        <w:tc>
          <w:tcPr>
            <w:tcW w:w="679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645D2D" w:rsidRPr="00DE4F5A" w:rsidRDefault="00645D2D" w:rsidP="00922057">
            <w:pPr>
              <w:suppressAutoHyphens w:val="0"/>
              <w:spacing w:after="60" w:line="276" w:lineRule="auto"/>
              <w:ind w:left="284" w:hanging="284"/>
              <w:rPr>
                <w:rFonts w:ascii="Arial" w:hAnsi="Arial" w:cs="Arial"/>
                <w:b/>
                <w:bCs/>
                <w:lang w:eastAsia="fr-FR"/>
              </w:rPr>
            </w:pPr>
            <w:r w:rsidRPr="00DE4F5A">
              <w:rPr>
                <w:rFonts w:ascii="Arial" w:hAnsi="Arial" w:cs="Arial"/>
                <w:b/>
                <w:bCs/>
                <w:lang w:eastAsia="fr-FR"/>
              </w:rPr>
              <w:t xml:space="preserve">Taux de TVA </w:t>
            </w:r>
          </w:p>
        </w:tc>
        <w:tc>
          <w:tcPr>
            <w:tcW w:w="389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77777777" w:rsidR="00645D2D" w:rsidRPr="00DE4F5A" w:rsidRDefault="00645D2D"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20 %</w:t>
            </w:r>
          </w:p>
        </w:tc>
      </w:tr>
    </w:tbl>
    <w:p w14:paraId="16588BC6" w14:textId="77777777" w:rsidR="003F7DE9" w:rsidRPr="00CF0540" w:rsidRDefault="003F7DE9" w:rsidP="003F7DE9">
      <w:pPr>
        <w:suppressAutoHyphens w:val="0"/>
        <w:spacing w:line="276" w:lineRule="auto"/>
        <w:jc w:val="both"/>
        <w:rPr>
          <w:rFonts w:ascii="Arial" w:hAnsi="Arial" w:cs="Arial"/>
          <w:lang w:eastAsia="en-US"/>
        </w:rPr>
      </w:pPr>
      <w:r w:rsidRPr="00CF0540">
        <w:rPr>
          <w:rFonts w:ascii="Arial" w:hAnsi="Arial" w:cs="Arial"/>
          <w:b/>
          <w:lang w:eastAsia="fr-FR"/>
        </w:rPr>
        <w:t>*</w:t>
      </w:r>
      <w:r w:rsidRPr="00CF0540">
        <w:rPr>
          <w:rFonts w:ascii="Arial" w:hAnsi="Arial" w:cs="Arial"/>
          <w:lang w:eastAsia="fr-FR"/>
        </w:rPr>
        <w:t>THC/TE: Taille Hors Catalogue / Taille Exceptionnelle</w:t>
      </w:r>
    </w:p>
    <w:p w14:paraId="653FA44C" w14:textId="77777777" w:rsidR="003F7DE9" w:rsidRDefault="003F7DE9" w:rsidP="003008AE">
      <w:pPr>
        <w:suppressAutoHyphens w:val="0"/>
        <w:spacing w:line="276" w:lineRule="auto"/>
        <w:jc w:val="both"/>
        <w:rPr>
          <w:rFonts w:ascii="Arial" w:hAnsi="Arial" w:cs="Arial"/>
          <w:lang w:eastAsia="fr-FR"/>
        </w:rPr>
      </w:pPr>
    </w:p>
    <w:p w14:paraId="6D3FC50A" w14:textId="5E32FDCE" w:rsidR="00B167FC" w:rsidRPr="00A906EB" w:rsidRDefault="00B167FC" w:rsidP="003008AE">
      <w:pPr>
        <w:suppressAutoHyphens w:val="0"/>
        <w:spacing w:line="276" w:lineRule="auto"/>
        <w:jc w:val="both"/>
        <w:rPr>
          <w:rFonts w:ascii="Arial" w:hAnsi="Arial" w:cs="Arial"/>
          <w:b/>
          <w:u w:val="single"/>
          <w:lang w:eastAsia="fr-FR"/>
        </w:rPr>
      </w:pPr>
      <w:r w:rsidRPr="00A906EB">
        <w:rPr>
          <w:rFonts w:ascii="Arial" w:hAnsi="Arial" w:cs="Arial"/>
          <w:b/>
          <w:u w:val="single"/>
          <w:lang w:eastAsia="fr-FR"/>
        </w:rPr>
        <w:t xml:space="preserve">L’unité est le </w:t>
      </w:r>
      <w:r w:rsidR="00FA784B" w:rsidRPr="00A906EB">
        <w:rPr>
          <w:rFonts w:ascii="Arial" w:hAnsi="Arial" w:cs="Arial"/>
          <w:b/>
          <w:u w:val="single"/>
          <w:lang w:eastAsia="fr-FR"/>
        </w:rPr>
        <w:t>nombre</w:t>
      </w:r>
    </w:p>
    <w:p w14:paraId="119010F7" w14:textId="77777777" w:rsidR="00F96DFD" w:rsidRPr="00A906EB" w:rsidRDefault="00F96DFD" w:rsidP="003008AE">
      <w:pPr>
        <w:suppressAutoHyphens w:val="0"/>
        <w:spacing w:line="276" w:lineRule="auto"/>
        <w:jc w:val="both"/>
        <w:rPr>
          <w:rFonts w:ascii="Arial" w:hAnsi="Arial" w:cs="Arial"/>
          <w:lang w:eastAsia="fr-FR"/>
        </w:rPr>
      </w:pPr>
    </w:p>
    <w:p w14:paraId="5EE77E10" w14:textId="15E6F97A" w:rsidR="00F96DFD" w:rsidRPr="00A906EB" w:rsidRDefault="00F96DFD" w:rsidP="003008AE">
      <w:pPr>
        <w:suppressAutoHyphens w:val="0"/>
        <w:spacing w:line="276" w:lineRule="auto"/>
        <w:jc w:val="both"/>
        <w:rPr>
          <w:rFonts w:ascii="Arial" w:hAnsi="Arial" w:cs="Arial"/>
          <w:u w:val="single"/>
          <w:lang w:eastAsia="fr-FR"/>
        </w:rPr>
      </w:pPr>
      <w:r w:rsidRPr="00A906EB">
        <w:rPr>
          <w:rFonts w:ascii="Arial" w:hAnsi="Arial" w:cs="Arial"/>
          <w:u w:val="single"/>
          <w:lang w:eastAsia="fr-FR"/>
        </w:rPr>
        <w:t xml:space="preserve">Sauf cas exceptionnel, </w:t>
      </w:r>
      <w:r w:rsidR="007B5447" w:rsidRPr="00A906EB">
        <w:rPr>
          <w:rFonts w:ascii="Arial" w:hAnsi="Arial" w:cs="Arial"/>
          <w:u w:val="single"/>
          <w:lang w:eastAsia="fr-FR"/>
        </w:rPr>
        <w:t xml:space="preserve">ou commande d’articles en Taille Hors catalogue (THC) / taille exceptionnelle, </w:t>
      </w:r>
      <w:r w:rsidRPr="00A906EB">
        <w:rPr>
          <w:rFonts w:ascii="Arial" w:hAnsi="Arial" w:cs="Arial"/>
          <w:u w:val="single"/>
          <w:lang w:eastAsia="fr-FR"/>
        </w:rPr>
        <w:t xml:space="preserve">il ne sera pas émis de bon de commande pour une quantité inférieure à </w:t>
      </w:r>
      <w:r w:rsidR="00E855B6" w:rsidRPr="00A906EB">
        <w:rPr>
          <w:rFonts w:ascii="Arial" w:hAnsi="Arial" w:cs="Arial"/>
          <w:u w:val="single"/>
          <w:lang w:eastAsia="fr-FR"/>
        </w:rPr>
        <w:t>2</w:t>
      </w:r>
      <w:r w:rsidR="00FA784B" w:rsidRPr="00A906EB">
        <w:rPr>
          <w:rFonts w:ascii="Arial" w:hAnsi="Arial" w:cs="Arial"/>
          <w:u w:val="single"/>
          <w:lang w:eastAsia="fr-FR"/>
        </w:rPr>
        <w:t>00</w:t>
      </w:r>
      <w:r w:rsidRPr="00A906EB">
        <w:rPr>
          <w:rFonts w:ascii="Arial" w:hAnsi="Arial" w:cs="Arial"/>
          <w:u w:val="single"/>
          <w:lang w:eastAsia="fr-FR"/>
        </w:rPr>
        <w:t xml:space="preserve"> articles.</w:t>
      </w:r>
    </w:p>
    <w:p w14:paraId="71DC1DB3" w14:textId="77777777" w:rsidR="00F96DFD" w:rsidRPr="005E5C14" w:rsidRDefault="00F96DFD" w:rsidP="003008AE">
      <w:pPr>
        <w:spacing w:line="276" w:lineRule="auto"/>
        <w:rPr>
          <w:rFonts w:ascii="Arial" w:hAnsi="Arial" w:cs="Arial"/>
        </w:rPr>
      </w:pPr>
    </w:p>
    <w:p w14:paraId="246C5FD4" w14:textId="77777777" w:rsidR="00F96DFD" w:rsidRPr="005E5C14" w:rsidRDefault="00F96DFD" w:rsidP="003008AE">
      <w:pPr>
        <w:spacing w:line="276" w:lineRule="auto"/>
        <w:rPr>
          <w:rFonts w:ascii="Arial" w:hAnsi="Arial" w:cs="Arial"/>
        </w:rPr>
      </w:pPr>
      <w:r w:rsidRPr="005E5C14">
        <w:rPr>
          <w:rFonts w:ascii="Arial" w:hAnsi="Arial" w:cs="Arial"/>
        </w:rPr>
        <w:t>Les commandes d’articles en Taille Hors Catalogue (THC)</w:t>
      </w:r>
      <w:r>
        <w:rPr>
          <w:rFonts w:ascii="Arial" w:hAnsi="Arial" w:cs="Arial"/>
        </w:rPr>
        <w:t xml:space="preserve"> ou tailles exceptionnelles</w:t>
      </w:r>
      <w:r w:rsidRPr="005E5C14">
        <w:rPr>
          <w:rFonts w:ascii="Arial" w:hAnsi="Arial" w:cs="Arial"/>
        </w:rPr>
        <w:t xml:space="preserve"> peuvent être émises par bons de commande dédiés ou incluses dans un bon de commande global.</w:t>
      </w:r>
    </w:p>
    <w:p w14:paraId="6CA50EF8" w14:textId="77777777" w:rsidR="00F96DFD" w:rsidRPr="005E5C14" w:rsidRDefault="00F96DFD" w:rsidP="003008AE">
      <w:pPr>
        <w:spacing w:line="276" w:lineRule="auto"/>
        <w:rPr>
          <w:rFonts w:ascii="Arial" w:hAnsi="Arial" w:cs="Arial"/>
        </w:rPr>
      </w:pPr>
    </w:p>
    <w:p w14:paraId="133C40D3" w14:textId="28EE23B4" w:rsidR="00F96DFD" w:rsidRPr="005E5C14" w:rsidRDefault="00F96DFD" w:rsidP="003008AE">
      <w:pPr>
        <w:spacing w:line="276" w:lineRule="auto"/>
        <w:rPr>
          <w:rFonts w:ascii="Arial" w:hAnsi="Arial" w:cs="Arial"/>
        </w:rPr>
      </w:pPr>
      <w:r w:rsidRPr="005E5C14">
        <w:rPr>
          <w:rFonts w:ascii="Arial" w:hAnsi="Arial" w:cs="Arial"/>
        </w:rPr>
        <w:t xml:space="preserve">Le minimum d’article à présenter en recette est fixée à </w:t>
      </w:r>
      <w:r w:rsidR="00CF0540">
        <w:rPr>
          <w:rFonts w:ascii="Arial" w:hAnsi="Arial" w:cs="Arial"/>
        </w:rPr>
        <w:t>l’intégralité du bon de commande (</w:t>
      </w:r>
      <w:r w:rsidR="00CF0540" w:rsidRPr="008202DB">
        <w:rPr>
          <w:rFonts w:ascii="Arial" w:hAnsi="Arial" w:cs="Arial"/>
        </w:rPr>
        <w:t>Cf.7.1 du CCTP).</w:t>
      </w:r>
    </w:p>
    <w:p w14:paraId="098F9488" w14:textId="77777777" w:rsidR="00F96DFD" w:rsidRPr="005E5C14" w:rsidRDefault="00F96DFD" w:rsidP="003008AE">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tblGrid>
      <w:tr w:rsidR="00F96DFD" w:rsidRPr="005E5C14" w14:paraId="4ADCE249" w14:textId="77777777" w:rsidTr="00364457">
        <w:trPr>
          <w:trHeight w:val="703"/>
          <w:jc w:val="center"/>
        </w:trPr>
        <w:tc>
          <w:tcPr>
            <w:tcW w:w="3964" w:type="dxa"/>
            <w:shd w:val="clear" w:color="auto" w:fill="auto"/>
            <w:vAlign w:val="center"/>
          </w:tcPr>
          <w:p w14:paraId="6441C985" w14:textId="77777777" w:rsidR="00F96DFD" w:rsidRPr="005E5C14" w:rsidRDefault="00F96DFD" w:rsidP="003008AE">
            <w:pPr>
              <w:spacing w:line="276" w:lineRule="auto"/>
              <w:jc w:val="center"/>
              <w:rPr>
                <w:rFonts w:ascii="Arial" w:eastAsia="Calibri" w:hAnsi="Arial" w:cs="Arial"/>
                <w:kern w:val="1"/>
                <w:lang w:eastAsia="en-US"/>
              </w:rPr>
            </w:pPr>
            <w:r w:rsidRPr="005E5C14">
              <w:rPr>
                <w:rFonts w:ascii="Arial" w:eastAsia="Calibri" w:hAnsi="Arial" w:cs="Arial"/>
                <w:kern w:val="1"/>
                <w:lang w:eastAsia="en-US"/>
              </w:rPr>
              <w:t>Délais de livraisons en jours calendaires</w:t>
            </w:r>
            <w:r w:rsidRPr="0049240B">
              <w:rPr>
                <w:rFonts w:ascii="Arial" w:eastAsia="Calibri" w:hAnsi="Arial" w:cs="Arial"/>
                <w:b/>
                <w:color w:val="FF0000"/>
                <w:kern w:val="1"/>
                <w:lang w:eastAsia="en-US"/>
              </w:rPr>
              <w:t xml:space="preserve"> </w:t>
            </w:r>
            <w:r w:rsidRPr="00A906EB">
              <w:rPr>
                <w:rFonts w:ascii="Arial" w:eastAsia="Calibri" w:hAnsi="Arial" w:cs="Arial"/>
                <w:kern w:val="1"/>
                <w:lang w:eastAsia="en-US"/>
              </w:rPr>
              <w:t>(dans la limite de 120 jours calendaires)</w:t>
            </w:r>
          </w:p>
        </w:tc>
      </w:tr>
      <w:tr w:rsidR="00F96DFD" w:rsidRPr="005E5C14" w14:paraId="7310CE72" w14:textId="77777777" w:rsidTr="00364457">
        <w:trPr>
          <w:trHeight w:val="478"/>
          <w:jc w:val="center"/>
        </w:trPr>
        <w:tc>
          <w:tcPr>
            <w:tcW w:w="3964" w:type="dxa"/>
            <w:shd w:val="clear" w:color="auto" w:fill="auto"/>
            <w:vAlign w:val="center"/>
          </w:tcPr>
          <w:p w14:paraId="16E1E4BC" w14:textId="4741EB20" w:rsidR="00F96DFD" w:rsidRPr="005E5C14" w:rsidRDefault="00F96DFD" w:rsidP="00FA784B">
            <w:pPr>
              <w:spacing w:line="276" w:lineRule="auto"/>
              <w:jc w:val="center"/>
              <w:rPr>
                <w:rFonts w:ascii="Arial" w:eastAsia="Calibri" w:hAnsi="Arial" w:cs="Arial"/>
                <w:kern w:val="1"/>
                <w:lang w:eastAsia="en-US"/>
              </w:rPr>
            </w:pPr>
            <w:r w:rsidRPr="005E5C14">
              <w:rPr>
                <w:rFonts w:ascii="Arial" w:eastAsia="Calibri" w:hAnsi="Arial" w:cs="Arial"/>
                <w:kern w:val="1"/>
                <w:lang w:eastAsia="en-US"/>
              </w:rPr>
              <w:t>De 1 à 10 articles en THC</w:t>
            </w:r>
            <w:r>
              <w:rPr>
                <w:rFonts w:ascii="Arial" w:eastAsia="Calibri" w:hAnsi="Arial" w:cs="Arial"/>
                <w:kern w:val="1"/>
                <w:lang w:eastAsia="en-US"/>
              </w:rPr>
              <w:t xml:space="preserve"> / </w:t>
            </w:r>
            <w:r w:rsidR="00FA784B">
              <w:rPr>
                <w:rFonts w:ascii="Arial" w:eastAsia="Calibri" w:hAnsi="Arial" w:cs="Arial"/>
                <w:kern w:val="1"/>
                <w:lang w:eastAsia="en-US"/>
              </w:rPr>
              <w:t>TE</w:t>
            </w:r>
          </w:p>
        </w:tc>
      </w:tr>
      <w:tr w:rsidR="00F96DFD" w:rsidRPr="005E5C14" w14:paraId="5B50228F" w14:textId="77777777" w:rsidTr="00364457">
        <w:trPr>
          <w:trHeight w:val="604"/>
          <w:jc w:val="center"/>
        </w:trPr>
        <w:tc>
          <w:tcPr>
            <w:tcW w:w="3964" w:type="dxa"/>
            <w:shd w:val="clear" w:color="auto" w:fill="auto"/>
            <w:vAlign w:val="center"/>
          </w:tcPr>
          <w:p w14:paraId="66CCD68F" w14:textId="77777777" w:rsidR="00F96DFD" w:rsidRPr="005E5C14" w:rsidRDefault="00F96DFD" w:rsidP="003008AE">
            <w:pPr>
              <w:spacing w:line="276" w:lineRule="auto"/>
              <w:jc w:val="center"/>
              <w:rPr>
                <w:rFonts w:ascii="Arial" w:eastAsia="Calibri" w:hAnsi="Arial" w:cs="Arial"/>
                <w:kern w:val="1"/>
                <w:lang w:eastAsia="en-US"/>
              </w:rPr>
            </w:pPr>
          </w:p>
        </w:tc>
      </w:tr>
    </w:tbl>
    <w:p w14:paraId="64E46D34" w14:textId="6F7B7507" w:rsidR="006C5894" w:rsidRDefault="006C5894" w:rsidP="002F323C">
      <w:pPr>
        <w:suppressAutoHyphens w:val="0"/>
        <w:spacing w:after="200" w:line="240" w:lineRule="exact"/>
        <w:contextualSpacing/>
        <w:jc w:val="both"/>
        <w:rPr>
          <w:rFonts w:ascii="Arial" w:eastAsia="Calibri" w:hAnsi="Arial" w:cs="Arial"/>
          <w:b/>
          <w:u w:val="single"/>
          <w:lang w:eastAsia="fr-FR"/>
        </w:rPr>
      </w:pPr>
    </w:p>
    <w:p w14:paraId="6E45880C" w14:textId="77777777" w:rsidR="006C5894" w:rsidRDefault="006C5894">
      <w:pPr>
        <w:suppressAutoHyphens w:val="0"/>
        <w:rPr>
          <w:rFonts w:ascii="Arial" w:eastAsia="Calibri" w:hAnsi="Arial" w:cs="Arial"/>
          <w:b/>
          <w:u w:val="single"/>
          <w:lang w:eastAsia="fr-FR"/>
        </w:rPr>
      </w:pPr>
      <w:r>
        <w:rPr>
          <w:rFonts w:ascii="Arial" w:eastAsia="Calibri" w:hAnsi="Arial" w:cs="Arial"/>
          <w:b/>
          <w:u w:val="single"/>
          <w:lang w:eastAsia="fr-FR"/>
        </w:rPr>
        <w:br w:type="page"/>
      </w:r>
    </w:p>
    <w:tbl>
      <w:tblPr>
        <w:tblStyle w:val="Grilledutableau1"/>
        <w:tblW w:w="10060" w:type="dxa"/>
        <w:jc w:val="center"/>
        <w:tblLayout w:type="fixed"/>
        <w:tblLook w:val="04A0" w:firstRow="1" w:lastRow="0" w:firstColumn="1" w:lastColumn="0" w:noHBand="0" w:noVBand="1"/>
      </w:tblPr>
      <w:tblGrid>
        <w:gridCol w:w="2689"/>
        <w:gridCol w:w="3685"/>
        <w:gridCol w:w="3686"/>
      </w:tblGrid>
      <w:tr w:rsidR="00A906EB" w:rsidRPr="00491627" w14:paraId="46909A2A" w14:textId="77777777" w:rsidTr="00CA2F57">
        <w:trPr>
          <w:trHeight w:val="659"/>
          <w:jc w:val="center"/>
        </w:trPr>
        <w:tc>
          <w:tcPr>
            <w:tcW w:w="10060" w:type="dxa"/>
            <w:gridSpan w:val="3"/>
            <w:tcBorders>
              <w:bottom w:val="single" w:sz="4" w:space="0" w:color="auto"/>
            </w:tcBorders>
            <w:vAlign w:val="center"/>
          </w:tcPr>
          <w:p w14:paraId="13EC74A4"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Délais</w:t>
            </w:r>
            <w:r w:rsidRPr="00491627">
              <w:rPr>
                <w:rFonts w:ascii="Arial" w:eastAsiaTheme="minorHAnsi" w:hAnsi="Arial" w:cs="Arial"/>
                <w:b/>
                <w:sz w:val="18"/>
                <w:szCs w:val="18"/>
                <w:lang w:eastAsia="en-US"/>
              </w:rPr>
              <w:t xml:space="preserve"> de livraison en jours calendaires à compter de la notification du bon de commande </w:t>
            </w:r>
          </w:p>
          <w:p w14:paraId="714386A0" w14:textId="11D7EB51" w:rsidR="00A906EB" w:rsidRPr="00491627" w:rsidRDefault="00A906EB" w:rsidP="00CA2F57">
            <w:pPr>
              <w:suppressAutoHyphens w:val="0"/>
              <w:jc w:val="center"/>
              <w:rPr>
                <w:rFonts w:ascii="Arial" w:eastAsiaTheme="minorHAnsi" w:hAnsi="Arial" w:cs="Arial"/>
                <w:b/>
                <w:sz w:val="18"/>
                <w:szCs w:val="18"/>
                <w:lang w:eastAsia="en-US"/>
              </w:rPr>
            </w:pPr>
            <w:r w:rsidRPr="005539C2">
              <w:rPr>
                <w:rFonts w:ascii="Arial" w:eastAsiaTheme="minorHAnsi" w:hAnsi="Arial" w:cs="Arial"/>
                <w:b/>
                <w:sz w:val="18"/>
                <w:szCs w:val="18"/>
                <w:lang w:eastAsia="en-US"/>
              </w:rPr>
              <w:t>(le soumissionnaire pourra adapter le tableau pour proposer des tranches de commande correspondant à</w:t>
            </w:r>
            <w:r w:rsidR="00DD7F15">
              <w:rPr>
                <w:rFonts w:ascii="Arial" w:eastAsiaTheme="minorHAnsi" w:hAnsi="Arial" w:cs="Arial"/>
                <w:b/>
                <w:sz w:val="18"/>
                <w:szCs w:val="18"/>
                <w:lang w:eastAsia="en-US"/>
              </w:rPr>
              <w:t xml:space="preserve"> son cadencement de livraison)</w:t>
            </w:r>
          </w:p>
        </w:tc>
      </w:tr>
      <w:tr w:rsidR="00A906EB" w:rsidRPr="00491627" w14:paraId="54F3C2B3" w14:textId="77777777" w:rsidTr="00CA2F57">
        <w:trPr>
          <w:trHeight w:val="436"/>
          <w:jc w:val="center"/>
        </w:trPr>
        <w:tc>
          <w:tcPr>
            <w:tcW w:w="2689" w:type="dxa"/>
            <w:vMerge w:val="restart"/>
            <w:vAlign w:val="center"/>
          </w:tcPr>
          <w:p w14:paraId="347728C8" w14:textId="77777777" w:rsidR="00A906EB" w:rsidRPr="00491627" w:rsidRDefault="00A906EB" w:rsidP="00CA2F57">
            <w:pPr>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Quantités </w:t>
            </w:r>
            <w:r>
              <w:rPr>
                <w:rFonts w:ascii="Arial" w:eastAsiaTheme="minorHAnsi" w:hAnsi="Arial" w:cs="Arial"/>
                <w:b/>
                <w:sz w:val="18"/>
                <w:szCs w:val="18"/>
                <w:lang w:eastAsia="en-US"/>
              </w:rPr>
              <w:t>de commande</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tous articles confondus</w:t>
            </w:r>
          </w:p>
        </w:tc>
        <w:tc>
          <w:tcPr>
            <w:tcW w:w="7371" w:type="dxa"/>
            <w:gridSpan w:val="2"/>
            <w:vAlign w:val="center"/>
          </w:tcPr>
          <w:p w14:paraId="5A644D3B" w14:textId="77777777" w:rsidR="00A906EB" w:rsidRPr="00491627" w:rsidRDefault="00A906EB" w:rsidP="00CA2F57">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A906EB" w:rsidRPr="00491627" w14:paraId="726EF414" w14:textId="77777777" w:rsidTr="00CA2F57">
        <w:trPr>
          <w:trHeight w:val="768"/>
          <w:jc w:val="center"/>
        </w:trPr>
        <w:tc>
          <w:tcPr>
            <w:tcW w:w="2689" w:type="dxa"/>
            <w:vMerge/>
            <w:tcBorders>
              <w:bottom w:val="single" w:sz="4" w:space="0" w:color="auto"/>
            </w:tcBorders>
            <w:vAlign w:val="center"/>
          </w:tcPr>
          <w:p w14:paraId="268126F1" w14:textId="77777777" w:rsidR="00A906EB" w:rsidRPr="00491627" w:rsidRDefault="00A906EB" w:rsidP="00CA2F57">
            <w:pPr>
              <w:suppressAutoHyphens w:val="0"/>
              <w:jc w:val="center"/>
              <w:rPr>
                <w:rFonts w:ascii="Arial" w:eastAsiaTheme="minorHAnsi" w:hAnsi="Arial" w:cs="Arial"/>
                <w:b/>
                <w:sz w:val="18"/>
                <w:szCs w:val="18"/>
                <w:lang w:eastAsia="en-US"/>
              </w:rPr>
            </w:pPr>
          </w:p>
        </w:tc>
        <w:tc>
          <w:tcPr>
            <w:tcW w:w="3685" w:type="dxa"/>
          </w:tcPr>
          <w:p w14:paraId="43BFC431" w14:textId="77777777" w:rsidR="00A906EB" w:rsidRDefault="00A906EB" w:rsidP="00CA2F57">
            <w:pPr>
              <w:suppressAutoHyphens w:val="0"/>
              <w:jc w:val="center"/>
              <w:rPr>
                <w:rFonts w:ascii="Arial" w:eastAsiaTheme="minorHAnsi" w:hAnsi="Arial" w:cs="Arial"/>
                <w:b/>
                <w:sz w:val="18"/>
                <w:szCs w:val="18"/>
                <w:lang w:eastAsia="en-US"/>
              </w:rPr>
            </w:pPr>
          </w:p>
          <w:p w14:paraId="2ED66112" w14:textId="77777777" w:rsidR="00A906EB"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A</w:t>
            </w:r>
            <w:r w:rsidRPr="00491627">
              <w:rPr>
                <w:rFonts w:ascii="Arial" w:eastAsiaTheme="minorHAnsi" w:hAnsi="Arial" w:cs="Arial"/>
                <w:b/>
                <w:sz w:val="18"/>
                <w:szCs w:val="18"/>
                <w:lang w:eastAsia="en-US"/>
              </w:rPr>
              <w:t>pprovisionnement matières</w:t>
            </w:r>
          </w:p>
          <w:p w14:paraId="7156BE23"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(délais estimés)</w:t>
            </w:r>
          </w:p>
        </w:tc>
        <w:tc>
          <w:tcPr>
            <w:tcW w:w="3686" w:type="dxa"/>
          </w:tcPr>
          <w:p w14:paraId="27C93350" w14:textId="77777777" w:rsidR="00A906EB" w:rsidRDefault="00A906EB" w:rsidP="00CA2F57">
            <w:pPr>
              <w:suppressAutoHyphens w:val="0"/>
              <w:jc w:val="center"/>
              <w:rPr>
                <w:rFonts w:ascii="Arial" w:eastAsiaTheme="minorHAnsi" w:hAnsi="Arial" w:cs="Arial"/>
                <w:b/>
                <w:sz w:val="18"/>
                <w:szCs w:val="18"/>
                <w:lang w:eastAsia="en-US"/>
              </w:rPr>
            </w:pPr>
          </w:p>
          <w:p w14:paraId="6CC23B6F" w14:textId="77777777" w:rsidR="00A906EB" w:rsidRPr="00491627" w:rsidRDefault="00A906EB" w:rsidP="00CA2F57">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Délai global de livraison </w:t>
            </w:r>
            <w:r w:rsidRPr="00ED72DF">
              <w:rPr>
                <w:rFonts w:ascii="Arial" w:eastAsiaTheme="minorHAnsi" w:hAnsi="Arial" w:cs="Arial"/>
                <w:b/>
                <w:sz w:val="28"/>
                <w:szCs w:val="28"/>
                <w:lang w:eastAsia="en-US"/>
              </w:rPr>
              <w:t>*</w:t>
            </w:r>
          </w:p>
        </w:tc>
      </w:tr>
      <w:tr w:rsidR="00A906EB" w:rsidRPr="00491627" w14:paraId="21635932" w14:textId="77777777" w:rsidTr="00CA2F57">
        <w:trPr>
          <w:trHeight w:val="584"/>
          <w:jc w:val="center"/>
        </w:trPr>
        <w:tc>
          <w:tcPr>
            <w:tcW w:w="2689" w:type="dxa"/>
            <w:tcBorders>
              <w:top w:val="single" w:sz="4" w:space="0" w:color="auto"/>
              <w:bottom w:val="single" w:sz="4" w:space="0" w:color="auto"/>
            </w:tcBorders>
            <w:vAlign w:val="center"/>
          </w:tcPr>
          <w:p w14:paraId="25968CB1" w14:textId="6386B276" w:rsidR="00A906EB" w:rsidRPr="00491627" w:rsidRDefault="00A906EB" w:rsidP="00A906EB">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200</w:t>
            </w:r>
          </w:p>
        </w:tc>
        <w:tc>
          <w:tcPr>
            <w:tcW w:w="3685" w:type="dxa"/>
            <w:vAlign w:val="center"/>
          </w:tcPr>
          <w:p w14:paraId="1BA02BA8" w14:textId="77777777" w:rsidR="00A906EB" w:rsidRPr="00491627" w:rsidRDefault="00A906EB" w:rsidP="00CA2F57">
            <w:pPr>
              <w:suppressAutoHyphens w:val="0"/>
              <w:jc w:val="center"/>
              <w:rPr>
                <w:rFonts w:ascii="Arial" w:eastAsiaTheme="minorHAnsi" w:hAnsi="Arial" w:cs="Arial"/>
                <w:b/>
                <w:sz w:val="18"/>
                <w:szCs w:val="18"/>
                <w:lang w:eastAsia="en-US"/>
              </w:rPr>
            </w:pPr>
          </w:p>
        </w:tc>
        <w:tc>
          <w:tcPr>
            <w:tcW w:w="3686" w:type="dxa"/>
            <w:vAlign w:val="center"/>
          </w:tcPr>
          <w:p w14:paraId="6AB79F33" w14:textId="77777777" w:rsidR="00A906EB" w:rsidRPr="00491627" w:rsidRDefault="00A906EB" w:rsidP="00CA2F57">
            <w:pPr>
              <w:suppressAutoHyphens w:val="0"/>
              <w:jc w:val="center"/>
              <w:rPr>
                <w:rFonts w:ascii="Arial" w:eastAsiaTheme="minorHAnsi" w:hAnsi="Arial" w:cs="Arial"/>
                <w:b/>
                <w:sz w:val="18"/>
                <w:szCs w:val="18"/>
                <w:lang w:eastAsia="en-US"/>
              </w:rPr>
            </w:pPr>
          </w:p>
        </w:tc>
      </w:tr>
      <w:tr w:rsidR="00A906EB" w:rsidRPr="00491627" w14:paraId="5372072B" w14:textId="77777777" w:rsidTr="00CA2F57">
        <w:trPr>
          <w:trHeight w:val="584"/>
          <w:jc w:val="center"/>
        </w:trPr>
        <w:tc>
          <w:tcPr>
            <w:tcW w:w="2689" w:type="dxa"/>
            <w:tcBorders>
              <w:top w:val="single" w:sz="4" w:space="0" w:color="auto"/>
              <w:bottom w:val="single" w:sz="4" w:space="0" w:color="auto"/>
            </w:tcBorders>
            <w:vAlign w:val="center"/>
          </w:tcPr>
          <w:p w14:paraId="7B619BB1" w14:textId="2D0F1A5F"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201</w:t>
            </w:r>
          </w:p>
          <w:p w14:paraId="6A9ECEE8"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w:t>
            </w:r>
          </w:p>
        </w:tc>
        <w:tc>
          <w:tcPr>
            <w:tcW w:w="3685" w:type="dxa"/>
            <w:vAlign w:val="center"/>
          </w:tcPr>
          <w:p w14:paraId="697492FD" w14:textId="77777777" w:rsidR="00A906EB" w:rsidRPr="00491627" w:rsidRDefault="00A906EB" w:rsidP="00CA2F57">
            <w:pPr>
              <w:suppressAutoHyphens w:val="0"/>
              <w:jc w:val="center"/>
              <w:rPr>
                <w:rFonts w:ascii="Arial" w:eastAsiaTheme="minorHAnsi" w:hAnsi="Arial" w:cs="Arial"/>
                <w:b/>
                <w:sz w:val="18"/>
                <w:szCs w:val="18"/>
                <w:lang w:eastAsia="en-US"/>
              </w:rPr>
            </w:pPr>
          </w:p>
        </w:tc>
        <w:tc>
          <w:tcPr>
            <w:tcW w:w="3686" w:type="dxa"/>
            <w:vAlign w:val="center"/>
          </w:tcPr>
          <w:p w14:paraId="3837E5A7" w14:textId="77777777" w:rsidR="00A906EB" w:rsidRPr="00491627" w:rsidRDefault="00A906EB" w:rsidP="00CA2F57">
            <w:pPr>
              <w:suppressAutoHyphens w:val="0"/>
              <w:jc w:val="center"/>
              <w:rPr>
                <w:rFonts w:ascii="Arial" w:eastAsiaTheme="minorHAnsi" w:hAnsi="Arial" w:cs="Arial"/>
                <w:b/>
                <w:sz w:val="18"/>
                <w:szCs w:val="18"/>
                <w:lang w:eastAsia="en-US"/>
              </w:rPr>
            </w:pPr>
          </w:p>
        </w:tc>
      </w:tr>
      <w:tr w:rsidR="00A906EB" w:rsidRPr="00491627" w14:paraId="440D9144" w14:textId="77777777" w:rsidTr="00CA2F57">
        <w:trPr>
          <w:trHeight w:val="584"/>
          <w:jc w:val="center"/>
        </w:trPr>
        <w:tc>
          <w:tcPr>
            <w:tcW w:w="2689" w:type="dxa"/>
            <w:tcBorders>
              <w:top w:val="single" w:sz="4" w:space="0" w:color="auto"/>
              <w:bottom w:val="single" w:sz="4" w:space="0" w:color="auto"/>
            </w:tcBorders>
            <w:vAlign w:val="center"/>
          </w:tcPr>
          <w:p w14:paraId="5889CBBF"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395A3109"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w:t>
            </w:r>
          </w:p>
        </w:tc>
        <w:tc>
          <w:tcPr>
            <w:tcW w:w="3685" w:type="dxa"/>
            <w:vAlign w:val="center"/>
          </w:tcPr>
          <w:p w14:paraId="5417E728" w14:textId="77777777" w:rsidR="00A906EB" w:rsidRPr="00491627" w:rsidRDefault="00A906EB" w:rsidP="00CA2F57">
            <w:pPr>
              <w:suppressAutoHyphens w:val="0"/>
              <w:jc w:val="center"/>
              <w:rPr>
                <w:rFonts w:ascii="Arial" w:eastAsiaTheme="minorHAnsi" w:hAnsi="Arial" w:cs="Arial"/>
                <w:b/>
                <w:sz w:val="18"/>
                <w:szCs w:val="18"/>
                <w:lang w:eastAsia="en-US"/>
              </w:rPr>
            </w:pPr>
          </w:p>
        </w:tc>
        <w:tc>
          <w:tcPr>
            <w:tcW w:w="3686" w:type="dxa"/>
            <w:vAlign w:val="center"/>
          </w:tcPr>
          <w:p w14:paraId="340BCEE9" w14:textId="77777777" w:rsidR="00A906EB" w:rsidRPr="00491627" w:rsidRDefault="00A906EB" w:rsidP="00CA2F57">
            <w:pPr>
              <w:suppressAutoHyphens w:val="0"/>
              <w:jc w:val="center"/>
              <w:rPr>
                <w:rFonts w:ascii="Arial" w:eastAsiaTheme="minorHAnsi" w:hAnsi="Arial" w:cs="Arial"/>
                <w:b/>
                <w:sz w:val="18"/>
                <w:szCs w:val="18"/>
                <w:lang w:eastAsia="en-US"/>
              </w:rPr>
            </w:pPr>
          </w:p>
        </w:tc>
      </w:tr>
      <w:tr w:rsidR="00A906EB" w:rsidRPr="00491627" w14:paraId="0E8CFB51" w14:textId="77777777" w:rsidTr="00CA2F57">
        <w:trPr>
          <w:trHeight w:val="584"/>
          <w:jc w:val="center"/>
        </w:trPr>
        <w:tc>
          <w:tcPr>
            <w:tcW w:w="2689" w:type="dxa"/>
            <w:tcBorders>
              <w:top w:val="single" w:sz="4" w:space="0" w:color="auto"/>
              <w:bottom w:val="single" w:sz="4" w:space="0" w:color="auto"/>
            </w:tcBorders>
            <w:vAlign w:val="center"/>
          </w:tcPr>
          <w:p w14:paraId="578AC8A0"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023F83B0" w14:textId="77777777" w:rsidR="00A906EB"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w:t>
            </w:r>
          </w:p>
        </w:tc>
        <w:tc>
          <w:tcPr>
            <w:tcW w:w="3685" w:type="dxa"/>
            <w:vAlign w:val="center"/>
          </w:tcPr>
          <w:p w14:paraId="59AB9715" w14:textId="77777777" w:rsidR="00A906EB" w:rsidRPr="00491627" w:rsidRDefault="00A906EB" w:rsidP="00CA2F57">
            <w:pPr>
              <w:suppressAutoHyphens w:val="0"/>
              <w:jc w:val="center"/>
              <w:rPr>
                <w:rFonts w:ascii="Arial" w:eastAsiaTheme="minorHAnsi" w:hAnsi="Arial" w:cs="Arial"/>
                <w:b/>
                <w:sz w:val="18"/>
                <w:szCs w:val="18"/>
                <w:lang w:eastAsia="en-US"/>
              </w:rPr>
            </w:pPr>
          </w:p>
        </w:tc>
        <w:tc>
          <w:tcPr>
            <w:tcW w:w="3686" w:type="dxa"/>
            <w:vAlign w:val="center"/>
          </w:tcPr>
          <w:p w14:paraId="26CFD78D" w14:textId="77777777" w:rsidR="00A906EB" w:rsidRPr="00491627" w:rsidRDefault="00A906EB" w:rsidP="00CA2F57">
            <w:pPr>
              <w:suppressAutoHyphens w:val="0"/>
              <w:jc w:val="center"/>
              <w:rPr>
                <w:rFonts w:ascii="Arial" w:eastAsiaTheme="minorHAnsi" w:hAnsi="Arial" w:cs="Arial"/>
                <w:b/>
                <w:sz w:val="18"/>
                <w:szCs w:val="18"/>
                <w:lang w:eastAsia="en-US"/>
              </w:rPr>
            </w:pPr>
          </w:p>
        </w:tc>
      </w:tr>
      <w:tr w:rsidR="00A906EB" w:rsidRPr="00491627" w14:paraId="0A71D439" w14:textId="77777777" w:rsidTr="00CA2F57">
        <w:trPr>
          <w:trHeight w:val="584"/>
          <w:jc w:val="center"/>
        </w:trPr>
        <w:tc>
          <w:tcPr>
            <w:tcW w:w="2689" w:type="dxa"/>
            <w:tcBorders>
              <w:top w:val="single" w:sz="4" w:space="0" w:color="auto"/>
              <w:bottom w:val="single" w:sz="4" w:space="0" w:color="auto"/>
            </w:tcBorders>
            <w:vAlign w:val="center"/>
          </w:tcPr>
          <w:p w14:paraId="519203A7" w14:textId="77777777" w:rsidR="00A906EB" w:rsidRPr="00491627" w:rsidRDefault="00A906EB"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69A30478" w14:textId="415B304C" w:rsidR="00A906EB" w:rsidRDefault="00A906EB" w:rsidP="00A906EB">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600 *</w:t>
            </w:r>
          </w:p>
        </w:tc>
        <w:tc>
          <w:tcPr>
            <w:tcW w:w="3685" w:type="dxa"/>
            <w:vAlign w:val="center"/>
          </w:tcPr>
          <w:p w14:paraId="2DEF5187" w14:textId="77777777" w:rsidR="00A906EB" w:rsidRPr="00491627" w:rsidRDefault="00A906EB" w:rsidP="00CA2F57">
            <w:pPr>
              <w:suppressAutoHyphens w:val="0"/>
              <w:jc w:val="center"/>
              <w:rPr>
                <w:rFonts w:ascii="Arial" w:eastAsiaTheme="minorHAnsi" w:hAnsi="Arial" w:cs="Arial"/>
                <w:b/>
                <w:sz w:val="18"/>
                <w:szCs w:val="18"/>
                <w:lang w:eastAsia="en-US"/>
              </w:rPr>
            </w:pPr>
          </w:p>
        </w:tc>
        <w:tc>
          <w:tcPr>
            <w:tcW w:w="3686" w:type="dxa"/>
            <w:vAlign w:val="center"/>
          </w:tcPr>
          <w:p w14:paraId="51176B07" w14:textId="77777777" w:rsidR="00A906EB" w:rsidRPr="00491627" w:rsidRDefault="00A906EB" w:rsidP="00CA2F57">
            <w:pPr>
              <w:suppressAutoHyphens w:val="0"/>
              <w:jc w:val="center"/>
              <w:rPr>
                <w:rFonts w:ascii="Arial" w:eastAsiaTheme="minorHAnsi" w:hAnsi="Arial" w:cs="Arial"/>
                <w:b/>
                <w:sz w:val="18"/>
                <w:szCs w:val="18"/>
                <w:lang w:eastAsia="en-US"/>
              </w:rPr>
            </w:pPr>
          </w:p>
        </w:tc>
      </w:tr>
      <w:tr w:rsidR="00A906EB" w:rsidRPr="00491627" w14:paraId="0075C72D" w14:textId="77777777" w:rsidTr="00CA2F57">
        <w:trPr>
          <w:trHeight w:val="584"/>
          <w:jc w:val="center"/>
        </w:trPr>
        <w:tc>
          <w:tcPr>
            <w:tcW w:w="10060" w:type="dxa"/>
            <w:gridSpan w:val="3"/>
            <w:tcBorders>
              <w:top w:val="single" w:sz="4" w:space="0" w:color="auto"/>
              <w:bottom w:val="single" w:sz="4" w:space="0" w:color="auto"/>
            </w:tcBorders>
            <w:vAlign w:val="center"/>
          </w:tcPr>
          <w:p w14:paraId="4BE738AB" w14:textId="7CB55760" w:rsidR="00A906EB" w:rsidRPr="00ED72DF" w:rsidRDefault="00A906EB" w:rsidP="00A906EB">
            <w:pPr>
              <w:pStyle w:val="Paragraphedeliste"/>
              <w:suppressAutoHyphens w:val="0"/>
              <w:rPr>
                <w:rFonts w:ascii="Arial" w:eastAsiaTheme="minorHAnsi" w:hAnsi="Arial" w:cs="Arial"/>
                <w:b/>
                <w:lang w:eastAsia="en-US"/>
              </w:rPr>
            </w:pPr>
            <w:r w:rsidRPr="00ED72DF">
              <w:rPr>
                <w:rFonts w:ascii="Arial" w:eastAsiaTheme="minorHAnsi" w:hAnsi="Arial" w:cs="Arial"/>
                <w:b/>
                <w:sz w:val="28"/>
                <w:szCs w:val="28"/>
                <w:lang w:eastAsia="en-US"/>
              </w:rPr>
              <w:t>*</w:t>
            </w:r>
            <w:r>
              <w:rPr>
                <w:rFonts w:ascii="Arial" w:eastAsiaTheme="minorHAnsi" w:hAnsi="Arial" w:cs="Arial"/>
                <w:b/>
                <w:sz w:val="28"/>
                <w:szCs w:val="28"/>
                <w:lang w:eastAsia="en-US"/>
              </w:rPr>
              <w:t xml:space="preserve"> </w:t>
            </w:r>
            <w:r>
              <w:rPr>
                <w:rFonts w:ascii="Arial" w:eastAsiaTheme="minorHAnsi" w:hAnsi="Arial" w:cs="Arial"/>
                <w:b/>
                <w:lang w:eastAsia="en-US"/>
              </w:rPr>
              <w:t>Dans la limite de 180 jours calendaire</w:t>
            </w:r>
            <w:r w:rsidR="00C53E52">
              <w:rPr>
                <w:rFonts w:ascii="Arial" w:eastAsiaTheme="minorHAnsi" w:hAnsi="Arial" w:cs="Arial"/>
                <w:b/>
                <w:lang w:eastAsia="en-US"/>
              </w:rPr>
              <w:t>s</w:t>
            </w:r>
            <w:bookmarkStart w:id="0" w:name="_GoBack"/>
            <w:bookmarkEnd w:id="0"/>
            <w:r>
              <w:rPr>
                <w:rFonts w:ascii="Arial" w:eastAsiaTheme="minorHAnsi" w:hAnsi="Arial" w:cs="Arial"/>
                <w:b/>
                <w:lang w:eastAsia="en-US"/>
              </w:rPr>
              <w:t xml:space="preserve"> pour une commande de 600 articles (hors THC/TE)</w:t>
            </w:r>
          </w:p>
        </w:tc>
      </w:tr>
    </w:tbl>
    <w:p w14:paraId="7822F0C4" w14:textId="1792B208" w:rsidR="002F323C" w:rsidRDefault="002F323C" w:rsidP="002F323C">
      <w:pPr>
        <w:suppressAutoHyphens w:val="0"/>
        <w:spacing w:after="200" w:line="240" w:lineRule="exact"/>
        <w:contextualSpacing/>
        <w:jc w:val="both"/>
        <w:rPr>
          <w:rFonts w:ascii="Arial" w:eastAsia="Calibri" w:hAnsi="Arial" w:cs="Arial"/>
          <w:b/>
          <w:u w:val="single"/>
          <w:lang w:eastAsia="fr-FR"/>
        </w:rPr>
      </w:pPr>
    </w:p>
    <w:p w14:paraId="5AF310EA" w14:textId="1B0DDB7A" w:rsidR="00DD6EB7" w:rsidRPr="00425ACA" w:rsidRDefault="00364457" w:rsidP="00403C44">
      <w:pPr>
        <w:suppressAutoHyphens w:val="0"/>
        <w:spacing w:after="200" w:line="240" w:lineRule="exact"/>
        <w:contextualSpacing/>
        <w:jc w:val="both"/>
        <w:rPr>
          <w:rFonts w:ascii="Arial" w:eastAsia="Calibri" w:hAnsi="Arial" w:cs="Arial"/>
          <w:b/>
          <w:u w:val="single"/>
          <w:lang w:eastAsia="fr-FR"/>
        </w:rPr>
      </w:pPr>
      <w:r>
        <w:rPr>
          <w:rFonts w:ascii="Arial" w:eastAsia="Calibri" w:hAnsi="Arial" w:cs="Arial"/>
          <w:b/>
          <w:u w:val="single"/>
          <w:lang w:eastAsia="fr-FR"/>
        </w:rPr>
        <w:t>*</w:t>
      </w:r>
      <w:r w:rsidR="00884002">
        <w:rPr>
          <w:rFonts w:ascii="Arial" w:eastAsia="Calibri" w:hAnsi="Arial" w:cs="Arial"/>
          <w:b/>
          <w:u w:val="single"/>
          <w:lang w:eastAsia="fr-FR"/>
        </w:rPr>
        <w:t xml:space="preserve"> </w:t>
      </w:r>
      <w:r w:rsidR="00DA4EC8">
        <w:rPr>
          <w:rFonts w:ascii="Arial" w:eastAsia="Calibri" w:hAnsi="Arial" w:cs="Arial"/>
          <w:b/>
          <w:u w:val="single"/>
          <w:lang w:eastAsia="fr-FR"/>
        </w:rPr>
        <w:t>Voir dispositions prévues au</w:t>
      </w:r>
      <w:r w:rsidR="00884002">
        <w:rPr>
          <w:rFonts w:ascii="Arial" w:eastAsia="Calibri" w:hAnsi="Arial" w:cs="Arial"/>
          <w:b/>
          <w:u w:val="single"/>
          <w:lang w:eastAsia="fr-FR"/>
        </w:rPr>
        <w:t xml:space="preserve"> CCAP DAF_</w:t>
      </w:r>
      <w:r w:rsidR="00A3064B">
        <w:rPr>
          <w:rFonts w:ascii="Arial" w:eastAsia="Calibri" w:hAnsi="Arial" w:cs="Arial"/>
          <w:b/>
          <w:u w:val="single"/>
          <w:lang w:eastAsia="fr-FR"/>
        </w:rPr>
        <w:t>2025_000569</w:t>
      </w:r>
    </w:p>
    <w:p w14:paraId="39DCD67F"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B43194" w:rsidRDefault="0092505F" w:rsidP="003008AE">
      <w:pPr>
        <w:pStyle w:val="fcase1ertab"/>
        <w:tabs>
          <w:tab w:val="left" w:pos="851"/>
        </w:tabs>
        <w:spacing w:before="120" w:line="276" w:lineRule="auto"/>
        <w:ind w:left="0" w:firstLine="0"/>
        <w:rPr>
          <w:rFonts w:ascii="Arial" w:hAnsi="Arial" w:cs="Arial"/>
        </w:rPr>
      </w:pPr>
      <w:r w:rsidRPr="00B43194">
        <w:rPr>
          <w:rFonts w:ascii="Arial" w:hAnsi="Arial" w:cs="Arial"/>
        </w:rPr>
        <w:t>Pour l’exécution de l’accord-cadre, 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B21F105" w14:textId="77777777" w:rsidR="00B43194" w:rsidRDefault="00B43194">
      <w:pPr>
        <w:suppressAutoHyphens w:val="0"/>
        <w:rPr>
          <w:rFonts w:ascii="Arial" w:hAnsi="Arial" w:cs="Arial"/>
          <w:b/>
          <w:sz w:val="22"/>
          <w:szCs w:val="22"/>
        </w:rPr>
      </w:pPr>
      <w:r>
        <w:rPr>
          <w:rFonts w:ascii="Arial" w:hAnsi="Arial" w:cs="Arial"/>
          <w:b/>
          <w:sz w:val="22"/>
          <w:szCs w:val="22"/>
        </w:rPr>
        <w:br w:type="page"/>
      </w:r>
    </w:p>
    <w:p w14:paraId="034A189F" w14:textId="179A079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441EFE73" w:rsidR="00712857" w:rsidRPr="00B971AA" w:rsidRDefault="00E366ED" w:rsidP="003008AE">
      <w:pPr>
        <w:pStyle w:val="fcasegauche"/>
        <w:tabs>
          <w:tab w:val="left" w:pos="426"/>
        </w:tabs>
        <w:spacing w:after="0" w:line="276" w:lineRule="auto"/>
        <w:ind w:left="0" w:firstLine="0"/>
        <w:jc w:val="left"/>
        <w:rPr>
          <w:rFonts w:ascii="Arial" w:hAnsi="Arial" w:cs="Arial"/>
          <w:i/>
          <w:sz w:val="16"/>
          <w:szCs w:val="16"/>
        </w:rPr>
      </w:pPr>
      <w:r w:rsidRPr="00B971AA">
        <w:rPr>
          <w:rFonts w:ascii="Arial" w:hAnsi="Arial" w:cs="Arial"/>
          <w:b/>
          <w:sz w:val="22"/>
          <w:szCs w:val="22"/>
        </w:rPr>
        <w:t xml:space="preserve">B4 </w:t>
      </w:r>
      <w:r w:rsidR="00142212" w:rsidRPr="00B971AA">
        <w:rPr>
          <w:rFonts w:ascii="Arial" w:hAnsi="Arial" w:cs="Arial"/>
          <w:b/>
          <w:sz w:val="22"/>
          <w:szCs w:val="22"/>
        </w:rPr>
        <w:t>–</w:t>
      </w:r>
      <w:r w:rsidRPr="00B971AA">
        <w:rPr>
          <w:rFonts w:ascii="Arial" w:hAnsi="Arial" w:cs="Arial"/>
          <w:b/>
          <w:sz w:val="22"/>
          <w:szCs w:val="22"/>
        </w:rPr>
        <w:t xml:space="preserve"> Avance</w:t>
      </w:r>
      <w:r w:rsidR="00540F68" w:rsidRPr="00B971AA">
        <w:rPr>
          <w:rFonts w:ascii="Arial" w:hAnsi="Arial" w:cs="Arial"/>
          <w:b/>
          <w:sz w:val="22"/>
          <w:szCs w:val="22"/>
        </w:rPr>
        <w:t xml:space="preserve"> </w:t>
      </w:r>
      <w:r w:rsidR="005A027E" w:rsidRPr="00B971AA">
        <w:rPr>
          <w:rFonts w:ascii="Arial" w:hAnsi="Arial" w:cs="Arial"/>
          <w:i/>
          <w:sz w:val="16"/>
          <w:szCs w:val="16"/>
        </w:rPr>
        <w:t>(article</w:t>
      </w:r>
      <w:r w:rsidR="00E31B9F" w:rsidRPr="00B971AA">
        <w:rPr>
          <w:rFonts w:ascii="Arial" w:hAnsi="Arial" w:cs="Arial"/>
          <w:i/>
          <w:sz w:val="16"/>
          <w:szCs w:val="16"/>
        </w:rPr>
        <w:t xml:space="preserve"> R. 2191-3 </w:t>
      </w:r>
      <w:r w:rsidR="005A027E" w:rsidRPr="00B971AA">
        <w:rPr>
          <w:rFonts w:ascii="Arial" w:hAnsi="Arial" w:cs="Arial"/>
          <w:i/>
          <w:sz w:val="16"/>
          <w:szCs w:val="16"/>
        </w:rPr>
        <w:t>du code de la commande publique)</w:t>
      </w:r>
      <w:r w:rsidR="00F0635B" w:rsidRPr="00B971AA">
        <w:rPr>
          <w:rFonts w:ascii="Arial" w:hAnsi="Arial" w:cs="Arial"/>
          <w:i/>
          <w:sz w:val="16"/>
          <w:szCs w:val="16"/>
        </w:rPr>
        <w:t> </w:t>
      </w:r>
      <w:r w:rsidR="00712857" w:rsidRPr="00B971AA">
        <w:rPr>
          <w:rFonts w:ascii="Arial" w:hAnsi="Arial" w:cs="Arial"/>
          <w:i/>
          <w:sz w:val="16"/>
          <w:szCs w:val="16"/>
        </w:rPr>
        <w:t>/</w:t>
      </w:r>
    </w:p>
    <w:p w14:paraId="74144B81" w14:textId="77777777" w:rsidR="00A57DF1" w:rsidRPr="00B971AA" w:rsidRDefault="00A57DF1" w:rsidP="003008AE">
      <w:pPr>
        <w:pStyle w:val="fcasegauche"/>
        <w:tabs>
          <w:tab w:val="left" w:pos="426"/>
        </w:tabs>
        <w:spacing w:after="0" w:line="276" w:lineRule="auto"/>
        <w:ind w:left="0" w:firstLine="0"/>
        <w:jc w:val="left"/>
        <w:rPr>
          <w:rFonts w:ascii="Arial" w:hAnsi="Arial" w:cs="Arial"/>
          <w:i/>
          <w:sz w:val="16"/>
          <w:szCs w:val="16"/>
        </w:rPr>
      </w:pPr>
    </w:p>
    <w:p w14:paraId="29446259" w14:textId="77777777" w:rsidR="00E366ED" w:rsidRPr="00B971A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B971AA">
        <w:rPr>
          <w:rFonts w:ascii="Arial" w:hAnsi="Arial" w:cs="Arial"/>
        </w:rPr>
        <w:t>Je renonce au bénéfice de l'avance :</w:t>
      </w:r>
      <w:r w:rsidRPr="00B971AA">
        <w:rPr>
          <w:rFonts w:ascii="Arial" w:hAnsi="Arial" w:cs="Arial"/>
        </w:rPr>
        <w:tab/>
      </w:r>
      <w:r w:rsidR="008E2A05" w:rsidRPr="00B971AA">
        <w:rPr>
          <w:rFonts w:ascii="Arial" w:hAnsi="Arial" w:cs="Arial"/>
        </w:rPr>
        <w:fldChar w:fldCharType="begin">
          <w:ffData>
            <w:name w:val=""/>
            <w:enabled/>
            <w:calcOnExit w:val="0"/>
            <w:checkBox>
              <w:size w:val="20"/>
              <w:default w:val="0"/>
            </w:checkBox>
          </w:ffData>
        </w:fldChar>
      </w:r>
      <w:r w:rsidR="008E2A05"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008E2A05" w:rsidRPr="00B971AA">
        <w:rPr>
          <w:rFonts w:ascii="Arial" w:hAnsi="Arial" w:cs="Arial"/>
        </w:rPr>
        <w:fldChar w:fldCharType="end"/>
      </w:r>
      <w:r w:rsidR="008E6A63" w:rsidRPr="00B971AA">
        <w:rPr>
          <w:rFonts w:ascii="Arial" w:hAnsi="Arial" w:cs="Arial"/>
        </w:rPr>
        <w:t xml:space="preserve"> </w:t>
      </w:r>
      <w:r w:rsidRPr="00B971AA">
        <w:rPr>
          <w:rFonts w:ascii="Arial" w:hAnsi="Arial" w:cs="Arial"/>
        </w:rPr>
        <w:t>NON</w:t>
      </w:r>
      <w:r w:rsidR="008E6A63" w:rsidRPr="00B971AA">
        <w:rPr>
          <w:rFonts w:ascii="Arial" w:hAnsi="Arial" w:cs="Arial"/>
        </w:rPr>
        <w:t>, je ne renonce pas</w:t>
      </w:r>
      <w:r w:rsidRPr="00B971AA">
        <w:rPr>
          <w:rFonts w:ascii="Arial" w:hAnsi="Arial" w:cs="Arial"/>
        </w:rPr>
        <w:tab/>
      </w:r>
      <w:r w:rsidR="008E2A05" w:rsidRPr="00B971AA">
        <w:rPr>
          <w:rFonts w:ascii="Arial" w:hAnsi="Arial" w:cs="Arial"/>
        </w:rPr>
        <w:fldChar w:fldCharType="begin">
          <w:ffData>
            <w:name w:val=""/>
            <w:enabled/>
            <w:calcOnExit w:val="0"/>
            <w:checkBox>
              <w:size w:val="20"/>
              <w:default w:val="0"/>
            </w:checkBox>
          </w:ffData>
        </w:fldChar>
      </w:r>
      <w:r w:rsidR="008E2A05"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008E2A05" w:rsidRPr="00B971AA">
        <w:rPr>
          <w:rFonts w:ascii="Arial" w:hAnsi="Arial" w:cs="Arial"/>
        </w:rPr>
        <w:fldChar w:fldCharType="end"/>
      </w:r>
      <w:r w:rsidR="008E6A63" w:rsidRPr="00B971AA">
        <w:rPr>
          <w:rFonts w:ascii="Arial" w:hAnsi="Arial" w:cs="Arial"/>
        </w:rPr>
        <w:t xml:space="preserve"> </w:t>
      </w:r>
      <w:r w:rsidRPr="00B971AA">
        <w:rPr>
          <w:rFonts w:ascii="Arial" w:hAnsi="Arial" w:cs="Arial"/>
        </w:rPr>
        <w:t>OUI</w:t>
      </w:r>
      <w:r w:rsidR="008E6A63" w:rsidRPr="00B971AA">
        <w:rPr>
          <w:rFonts w:ascii="Arial" w:hAnsi="Arial" w:cs="Arial"/>
        </w:rPr>
        <w:t>, je renonce</w:t>
      </w:r>
    </w:p>
    <w:p w14:paraId="3F7DB797" w14:textId="77777777" w:rsidR="00E366ED" w:rsidRPr="00B971AA" w:rsidRDefault="00E366ED" w:rsidP="003008AE">
      <w:pPr>
        <w:spacing w:line="276" w:lineRule="auto"/>
        <w:ind w:left="567"/>
        <w:rPr>
          <w:rFonts w:ascii="Arial" w:hAnsi="Arial" w:cs="Arial"/>
          <w:i/>
          <w:sz w:val="16"/>
          <w:szCs w:val="16"/>
        </w:rPr>
      </w:pPr>
      <w:r w:rsidRPr="00B971AA">
        <w:rPr>
          <w:rFonts w:ascii="Arial" w:hAnsi="Arial" w:cs="Arial"/>
          <w:i/>
          <w:sz w:val="16"/>
          <w:szCs w:val="16"/>
        </w:rPr>
        <w:t>(Cocher la case correspondante.)</w:t>
      </w:r>
    </w:p>
    <w:p w14:paraId="54F8EBBA" w14:textId="03094F2C" w:rsidR="00E366ED" w:rsidRPr="00B971AA" w:rsidRDefault="00E366ED" w:rsidP="003008AE">
      <w:pPr>
        <w:pStyle w:val="Titre4"/>
        <w:tabs>
          <w:tab w:val="clear" w:pos="4111"/>
          <w:tab w:val="left" w:pos="426"/>
        </w:tabs>
        <w:spacing w:before="240" w:after="120" w:line="276" w:lineRule="auto"/>
        <w:ind w:left="862" w:hanging="862"/>
      </w:pPr>
      <w:r w:rsidRPr="00B971AA">
        <w:rPr>
          <w:sz w:val="22"/>
          <w:szCs w:val="22"/>
        </w:rPr>
        <w:t>B5 -</w:t>
      </w:r>
      <w:r w:rsidRPr="00B971AA">
        <w:rPr>
          <w:b w:val="0"/>
          <w:sz w:val="22"/>
          <w:szCs w:val="22"/>
        </w:rPr>
        <w:t xml:space="preserve"> </w:t>
      </w:r>
      <w:r w:rsidRPr="00B971AA">
        <w:rPr>
          <w:sz w:val="22"/>
          <w:szCs w:val="22"/>
        </w:rPr>
        <w:t xml:space="preserve">Durée </w:t>
      </w:r>
      <w:r w:rsidR="0016673B" w:rsidRPr="00B971AA">
        <w:rPr>
          <w:sz w:val="22"/>
          <w:szCs w:val="22"/>
        </w:rPr>
        <w:t>de</w:t>
      </w:r>
      <w:r w:rsidR="00C7338C" w:rsidRPr="00B971AA">
        <w:rPr>
          <w:sz w:val="22"/>
          <w:szCs w:val="22"/>
        </w:rPr>
        <w:t xml:space="preserve"> l’accord-cadre</w:t>
      </w:r>
      <w:r w:rsidR="00A57DF1" w:rsidRPr="00B971AA">
        <w:rPr>
          <w:sz w:val="22"/>
          <w:szCs w:val="22"/>
        </w:rPr>
        <w:t xml:space="preserve"> </w:t>
      </w:r>
      <w:r w:rsidRPr="00B971AA">
        <w:rPr>
          <w:sz w:val="22"/>
          <w:szCs w:val="22"/>
        </w:rPr>
        <w:t>:</w:t>
      </w:r>
    </w:p>
    <w:p w14:paraId="6C783089" w14:textId="09ACBF97" w:rsidR="00E366ED" w:rsidRPr="00B971AA" w:rsidRDefault="00E366ED" w:rsidP="003008AE">
      <w:pPr>
        <w:tabs>
          <w:tab w:val="left" w:pos="576"/>
        </w:tabs>
        <w:spacing w:line="276" w:lineRule="auto"/>
        <w:jc w:val="both"/>
        <w:rPr>
          <w:rFonts w:ascii="Arial" w:hAnsi="Arial" w:cs="Arial"/>
          <w:i/>
          <w:sz w:val="18"/>
          <w:szCs w:val="18"/>
        </w:rPr>
      </w:pPr>
      <w:r w:rsidRPr="00B971AA">
        <w:rPr>
          <w:rFonts w:ascii="Arial" w:hAnsi="Arial" w:cs="Arial"/>
        </w:rPr>
        <w:t xml:space="preserve">La durée d’exécution est de </w:t>
      </w:r>
      <w:r w:rsidR="00A57DF1" w:rsidRPr="00B971AA">
        <w:rPr>
          <w:rFonts w:ascii="Arial" w:hAnsi="Arial" w:cs="Arial"/>
        </w:rPr>
        <w:t>48</w:t>
      </w:r>
      <w:r w:rsidR="00142212" w:rsidRPr="00B971AA">
        <w:rPr>
          <w:rFonts w:ascii="Arial" w:hAnsi="Arial" w:cs="Arial"/>
        </w:rPr>
        <w:t xml:space="preserve"> </w:t>
      </w:r>
      <w:r w:rsidRPr="00B971AA">
        <w:rPr>
          <w:rFonts w:ascii="Arial" w:hAnsi="Arial" w:cs="Arial"/>
        </w:rPr>
        <w:t>mois à compter de :</w:t>
      </w:r>
    </w:p>
    <w:p w14:paraId="59EADC2C" w14:textId="77777777" w:rsidR="00E366ED" w:rsidRPr="00B971AA" w:rsidRDefault="00E366ED" w:rsidP="003008AE">
      <w:pPr>
        <w:spacing w:line="276" w:lineRule="auto"/>
        <w:rPr>
          <w:rFonts w:ascii="Arial" w:hAnsi="Arial" w:cs="Arial"/>
          <w:sz w:val="16"/>
          <w:szCs w:val="16"/>
        </w:rPr>
      </w:pPr>
      <w:r w:rsidRPr="00B971AA">
        <w:rPr>
          <w:rFonts w:ascii="Arial" w:hAnsi="Arial" w:cs="Arial"/>
          <w:i/>
          <w:sz w:val="16"/>
          <w:szCs w:val="16"/>
        </w:rPr>
        <w:t>(Cocher la case correspondante.)</w:t>
      </w:r>
    </w:p>
    <w:p w14:paraId="220D6D1C" w14:textId="6A36CEE1" w:rsidR="00E366ED" w:rsidRPr="00B971AA" w:rsidRDefault="00B971AA"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1"/>
            </w:checkBox>
          </w:ffData>
        </w:fldChar>
      </w:r>
      <w:r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B971AA">
        <w:rPr>
          <w:rFonts w:ascii="Arial" w:hAnsi="Arial" w:cs="Arial"/>
        </w:rPr>
        <w:fldChar w:fldCharType="end"/>
      </w:r>
      <w:r w:rsidR="00E366ED" w:rsidRPr="00B971AA">
        <w:rPr>
          <w:rFonts w:ascii="Arial" w:hAnsi="Arial" w:cs="Arial"/>
        </w:rPr>
        <w:tab/>
        <w:t>la date de notification</w:t>
      </w:r>
      <w:r w:rsidR="00540F68" w:rsidRPr="00B971AA">
        <w:rPr>
          <w:rFonts w:ascii="Arial" w:hAnsi="Arial" w:cs="Arial"/>
        </w:rPr>
        <w:t xml:space="preserve"> </w:t>
      </w:r>
      <w:r w:rsidR="00C7338C" w:rsidRPr="00B971AA">
        <w:rPr>
          <w:rFonts w:ascii="Arial" w:hAnsi="Arial" w:cs="Arial"/>
        </w:rPr>
        <w:t>de l’accord-cadre </w:t>
      </w:r>
      <w:r w:rsidR="00E366ED" w:rsidRPr="00B971AA">
        <w:rPr>
          <w:rFonts w:ascii="Arial" w:hAnsi="Arial" w:cs="Arial"/>
        </w:rPr>
        <w:t>;</w:t>
      </w:r>
    </w:p>
    <w:p w14:paraId="781F9EF0" w14:textId="77777777" w:rsidR="00E366ED"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B971AA">
        <w:rPr>
          <w:rFonts w:ascii="Arial" w:hAnsi="Arial" w:cs="Arial"/>
        </w:rPr>
        <w:fldChar w:fldCharType="end"/>
      </w:r>
      <w:r w:rsidR="00E366ED" w:rsidRPr="00B971AA">
        <w:rPr>
          <w:rFonts w:ascii="Arial" w:hAnsi="Arial" w:cs="Arial"/>
        </w:rPr>
        <w:tab/>
        <w:t>la date de notification de l’ordre de service ou du premier bon de commande ;</w:t>
      </w:r>
    </w:p>
    <w:p w14:paraId="7021603C" w14:textId="77777777" w:rsidR="00E366ED"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B971AA">
        <w:rPr>
          <w:rFonts w:ascii="Arial" w:hAnsi="Arial" w:cs="Arial"/>
        </w:rPr>
        <w:fldChar w:fldCharType="end"/>
      </w:r>
      <w:r w:rsidR="00E366ED" w:rsidRPr="00B971AA">
        <w:rPr>
          <w:rFonts w:ascii="Arial" w:hAnsi="Arial" w:cs="Arial"/>
        </w:rPr>
        <w:tab/>
        <w:t xml:space="preserve">la date de début d’exécution prévue </w:t>
      </w:r>
      <w:r w:rsidR="002C09EA" w:rsidRPr="00B971AA">
        <w:rPr>
          <w:rFonts w:ascii="Arial" w:hAnsi="Arial" w:cs="Arial"/>
        </w:rPr>
        <w:t xml:space="preserve">par </w:t>
      </w:r>
      <w:r w:rsidR="00CF38E7" w:rsidRPr="00B971AA">
        <w:rPr>
          <w:rFonts w:ascii="Arial" w:hAnsi="Arial" w:cs="Arial"/>
        </w:rPr>
        <w:t xml:space="preserve"> </w:t>
      </w:r>
      <w:r w:rsidR="00E366ED" w:rsidRPr="00B971AA">
        <w:rPr>
          <w:rFonts w:ascii="Arial" w:hAnsi="Arial" w:cs="Arial"/>
        </w:rPr>
        <w:t>lorsqu’elle est postérieure à la date de notification.</w:t>
      </w:r>
    </w:p>
    <w:p w14:paraId="4B75D229" w14:textId="77777777" w:rsidR="00250068"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B971AA">
        <w:rPr>
          <w:rFonts w:ascii="Arial" w:hAnsi="Arial" w:cs="Arial"/>
        </w:rPr>
        <w:fldChar w:fldCharType="end"/>
      </w:r>
      <w:r w:rsidR="00250068" w:rsidRPr="00B971AA">
        <w:rPr>
          <w:rFonts w:ascii="Arial" w:hAnsi="Arial" w:cs="Arial"/>
        </w:rPr>
        <w:tab/>
        <w:t>la date de début d’exécution fixée dans la lettre de notification.</w:t>
      </w:r>
    </w:p>
    <w:p w14:paraId="020C4C2F" w14:textId="5F3E293D" w:rsidR="00540F68" w:rsidRPr="00B971AA" w:rsidRDefault="00073AF4" w:rsidP="003008AE">
      <w:pPr>
        <w:tabs>
          <w:tab w:val="left" w:pos="426"/>
        </w:tabs>
        <w:spacing w:before="120" w:line="276" w:lineRule="auto"/>
        <w:jc w:val="both"/>
        <w:rPr>
          <w:rFonts w:ascii="Arial" w:hAnsi="Arial" w:cs="Arial"/>
        </w:rPr>
      </w:pPr>
      <w:r w:rsidRPr="00B971AA">
        <w:rPr>
          <w:rFonts w:ascii="Arial" w:hAnsi="Arial" w:cs="Arial"/>
        </w:rPr>
        <w:t>L</w:t>
      </w:r>
      <w:r w:rsidR="00540F68" w:rsidRPr="00B971AA">
        <w:rPr>
          <w:rFonts w:ascii="Arial" w:hAnsi="Arial" w:cs="Arial"/>
        </w:rPr>
        <w:t xml:space="preserve">’accord cadre est reconductible </w:t>
      </w:r>
      <w:r w:rsidR="00E366ED" w:rsidRPr="00B971AA">
        <w:rPr>
          <w:rFonts w:ascii="Arial" w:hAnsi="Arial" w:cs="Arial"/>
        </w:rPr>
        <w:t>est reconductible :</w:t>
      </w:r>
      <w:r w:rsidR="00540F68" w:rsidRPr="00B971AA">
        <w:rPr>
          <w:rFonts w:ascii="Arial" w:hAnsi="Arial" w:cs="Arial"/>
        </w:rPr>
        <w:t xml:space="preserve"> </w:t>
      </w:r>
      <w:r w:rsidR="00A57DF1" w:rsidRPr="00B971AA">
        <w:rPr>
          <w:rFonts w:ascii="Arial" w:hAnsi="Arial" w:cs="Arial"/>
        </w:rPr>
        <w:fldChar w:fldCharType="begin">
          <w:ffData>
            <w:name w:val=""/>
            <w:enabled/>
            <w:calcOnExit w:val="0"/>
            <w:checkBox>
              <w:size w:val="20"/>
              <w:default w:val="1"/>
            </w:checkBox>
          </w:ffData>
        </w:fldChar>
      </w:r>
      <w:r w:rsidR="00A57DF1"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00A57DF1" w:rsidRPr="00B971AA">
        <w:rPr>
          <w:rFonts w:ascii="Arial" w:hAnsi="Arial" w:cs="Arial"/>
        </w:rPr>
        <w:fldChar w:fldCharType="end"/>
      </w:r>
      <w:r w:rsidR="00540F68" w:rsidRPr="00B971AA">
        <w:rPr>
          <w:rFonts w:ascii="Arial" w:hAnsi="Arial" w:cs="Arial"/>
        </w:rPr>
        <w:t xml:space="preserve"> NON</w:t>
      </w:r>
      <w:r w:rsidR="00540F68" w:rsidRPr="00B971AA">
        <w:rPr>
          <w:rFonts w:ascii="Arial" w:hAnsi="Arial" w:cs="Arial"/>
        </w:rPr>
        <w:tab/>
      </w:r>
      <w:r w:rsidR="00540F68" w:rsidRPr="00B971AA">
        <w:rPr>
          <w:rFonts w:ascii="Arial" w:hAnsi="Arial" w:cs="Arial"/>
        </w:rPr>
        <w:fldChar w:fldCharType="begin">
          <w:ffData>
            <w:name w:val=""/>
            <w:enabled/>
            <w:calcOnExit w:val="0"/>
            <w:checkBox>
              <w:size w:val="20"/>
              <w:default w:val="0"/>
            </w:checkBox>
          </w:ffData>
        </w:fldChar>
      </w:r>
      <w:r w:rsidR="00540F68" w:rsidRPr="00B971A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00540F68" w:rsidRPr="00B971AA">
        <w:rPr>
          <w:rFonts w:ascii="Arial" w:hAnsi="Arial" w:cs="Arial"/>
        </w:rPr>
        <w:fldChar w:fldCharType="end"/>
      </w:r>
      <w:r w:rsidR="00540F68" w:rsidRPr="00B971AA">
        <w:rPr>
          <w:rFonts w:ascii="Arial" w:hAnsi="Arial" w:cs="Arial"/>
        </w:rPr>
        <w:t xml:space="preserve"> OUI</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060997F7"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B971AA" w:rsidRPr="00B971AA" w14:paraId="13E536EB" w14:textId="77777777" w:rsidTr="00364457">
        <w:trPr>
          <w:trHeight w:val="529"/>
        </w:trPr>
        <w:tc>
          <w:tcPr>
            <w:tcW w:w="2547" w:type="dxa"/>
            <w:shd w:val="clear" w:color="auto" w:fill="DEEAF6" w:themeFill="accent1" w:themeFillTint="33"/>
            <w:vAlign w:val="center"/>
          </w:tcPr>
          <w:p w14:paraId="55D2A9A3"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NATURE DES COMPOSANTS</w:t>
            </w:r>
          </w:p>
        </w:tc>
        <w:tc>
          <w:tcPr>
            <w:tcW w:w="2740" w:type="dxa"/>
            <w:shd w:val="clear" w:color="auto" w:fill="DEEAF6" w:themeFill="accent1" w:themeFillTint="33"/>
            <w:vAlign w:val="center"/>
          </w:tcPr>
          <w:p w14:paraId="0DC2A5C3"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NOM DU FABRICANT</w:t>
            </w:r>
          </w:p>
        </w:tc>
        <w:tc>
          <w:tcPr>
            <w:tcW w:w="2740" w:type="dxa"/>
            <w:shd w:val="clear" w:color="auto" w:fill="DEEAF6" w:themeFill="accent1" w:themeFillTint="33"/>
            <w:vAlign w:val="center"/>
          </w:tcPr>
          <w:p w14:paraId="7F5DF19E" w14:textId="77777777" w:rsidR="00BD750B" w:rsidRPr="00B971AA" w:rsidRDefault="00BD750B" w:rsidP="00364457">
            <w:pPr>
              <w:tabs>
                <w:tab w:val="left" w:pos="576"/>
              </w:tabs>
              <w:suppressAutoHyphens w:val="0"/>
              <w:spacing w:line="276" w:lineRule="auto"/>
              <w:jc w:val="center"/>
              <w:rPr>
                <w:rFonts w:ascii="Arial" w:hAnsi="Arial" w:cs="Arial"/>
                <w:b/>
                <w:bCs/>
                <w:lang w:eastAsia="fr-FR"/>
              </w:rPr>
            </w:pPr>
            <w:r w:rsidRPr="00B971AA">
              <w:rPr>
                <w:rFonts w:ascii="Arial" w:hAnsi="Arial" w:cs="Arial"/>
                <w:b/>
                <w:bCs/>
                <w:lang w:eastAsia="fr-FR"/>
              </w:rPr>
              <w:t>LIEU DE FABRICATION (PAYS/VILLE)</w:t>
            </w:r>
          </w:p>
        </w:tc>
        <w:tc>
          <w:tcPr>
            <w:tcW w:w="2741" w:type="dxa"/>
            <w:shd w:val="clear" w:color="auto" w:fill="DEEAF6" w:themeFill="accent1" w:themeFillTint="33"/>
          </w:tcPr>
          <w:p w14:paraId="520B3B0D" w14:textId="77777777" w:rsidR="00BD750B" w:rsidRPr="00B971AA" w:rsidRDefault="00BD750B" w:rsidP="00364457">
            <w:pPr>
              <w:tabs>
                <w:tab w:val="left" w:pos="576"/>
              </w:tabs>
              <w:suppressAutoHyphens w:val="0"/>
              <w:spacing w:line="276" w:lineRule="auto"/>
              <w:jc w:val="center"/>
              <w:rPr>
                <w:rFonts w:ascii="Arial" w:hAnsi="Arial" w:cs="Arial"/>
                <w:b/>
                <w:bCs/>
                <w:lang w:eastAsia="fr-FR"/>
              </w:rPr>
            </w:pPr>
            <w:r w:rsidRPr="00B971AA">
              <w:rPr>
                <w:rFonts w:ascii="Arial" w:hAnsi="Arial" w:cs="Arial"/>
                <w:b/>
                <w:bCs/>
                <w:lang w:eastAsia="fr-FR"/>
              </w:rPr>
              <w:t>LABELS / CERTIFICATIONS</w:t>
            </w:r>
          </w:p>
        </w:tc>
      </w:tr>
      <w:tr w:rsidR="00B971AA" w:rsidRPr="00B971AA" w14:paraId="236DA51F" w14:textId="77777777" w:rsidTr="00364457">
        <w:trPr>
          <w:trHeight w:val="529"/>
        </w:trPr>
        <w:tc>
          <w:tcPr>
            <w:tcW w:w="2547" w:type="dxa"/>
            <w:shd w:val="clear" w:color="auto" w:fill="auto"/>
            <w:vAlign w:val="center"/>
          </w:tcPr>
          <w:p w14:paraId="5B789D00" w14:textId="2EC606E7" w:rsidR="00BD750B" w:rsidRPr="00B971AA" w:rsidRDefault="00A57DF1"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Fil à coudre</w:t>
            </w:r>
          </w:p>
        </w:tc>
        <w:tc>
          <w:tcPr>
            <w:tcW w:w="2740" w:type="dxa"/>
            <w:shd w:val="clear" w:color="auto" w:fill="auto"/>
            <w:vAlign w:val="center"/>
          </w:tcPr>
          <w:p w14:paraId="3D2BFBB7"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5B6478D7"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1" w:type="dxa"/>
            <w:vAlign w:val="center"/>
          </w:tcPr>
          <w:p w14:paraId="387CB662"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r>
      <w:tr w:rsidR="00B971AA" w:rsidRPr="00B971AA" w14:paraId="6C42DA84" w14:textId="77777777" w:rsidTr="00364457">
        <w:trPr>
          <w:trHeight w:val="529"/>
        </w:trPr>
        <w:tc>
          <w:tcPr>
            <w:tcW w:w="2547" w:type="dxa"/>
            <w:shd w:val="clear" w:color="auto" w:fill="auto"/>
            <w:vAlign w:val="center"/>
          </w:tcPr>
          <w:p w14:paraId="40644FBB" w14:textId="775BA84E" w:rsidR="00BD750B" w:rsidRPr="00B971AA" w:rsidRDefault="00A57DF1"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Fil de tricotage</w:t>
            </w:r>
          </w:p>
        </w:tc>
        <w:tc>
          <w:tcPr>
            <w:tcW w:w="2740" w:type="dxa"/>
            <w:shd w:val="clear" w:color="auto" w:fill="auto"/>
            <w:vAlign w:val="center"/>
          </w:tcPr>
          <w:p w14:paraId="63539EFC"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A071286"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1" w:type="dxa"/>
            <w:vAlign w:val="center"/>
          </w:tcPr>
          <w:p w14:paraId="1C5E6484"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r>
    </w:tbl>
    <w:p w14:paraId="7A7D8B85"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1F33790E"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filateur</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14B7D2B9"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filature</w:t>
      </w:r>
      <w:r w:rsidRPr="00DE4F5A">
        <w:rPr>
          <w:rFonts w:ascii="Arial" w:hAnsi="Arial" w:cs="Arial"/>
          <w:lang w:eastAsia="fr-FR"/>
        </w:rPr>
        <w:t xml:space="preserve"> : </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6B1BC55E" w14:textId="77777777" w:rsidR="001E4C7D" w:rsidRDefault="001E4C7D" w:rsidP="001E4C7D">
      <w:pPr>
        <w:tabs>
          <w:tab w:val="left" w:pos="576"/>
        </w:tabs>
        <w:suppressAutoHyphens w:val="0"/>
        <w:spacing w:line="276" w:lineRule="auto"/>
        <w:jc w:val="both"/>
        <w:rPr>
          <w:rFonts w:ascii="Arial" w:hAnsi="Arial" w:cs="Arial"/>
          <w:lang w:eastAsia="fr-FR"/>
        </w:rPr>
      </w:pPr>
    </w:p>
    <w:p w14:paraId="236F8FE6"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tricoteur</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09F04200"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du tricotage</w:t>
      </w:r>
      <w:r w:rsidRPr="00DE4F5A">
        <w:rPr>
          <w:rFonts w:ascii="Arial" w:hAnsi="Arial" w:cs="Arial"/>
          <w:lang w:eastAsia="fr-FR"/>
        </w:rPr>
        <w:t xml:space="preserve"> : </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6120AC80" w14:textId="77777777" w:rsidR="001E4C7D" w:rsidRPr="00DE4F5A" w:rsidRDefault="001E4C7D" w:rsidP="001E4C7D">
      <w:pPr>
        <w:tabs>
          <w:tab w:val="left" w:pos="576"/>
        </w:tabs>
        <w:suppressAutoHyphens w:val="0"/>
        <w:spacing w:line="276" w:lineRule="auto"/>
        <w:ind w:left="357"/>
        <w:jc w:val="both"/>
        <w:rPr>
          <w:rFonts w:ascii="Arial" w:hAnsi="Arial" w:cs="Arial"/>
          <w:lang w:eastAsia="fr-FR"/>
        </w:rPr>
      </w:pPr>
    </w:p>
    <w:p w14:paraId="3D8694AD"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de l’</w:t>
      </w:r>
      <w:proofErr w:type="spellStart"/>
      <w:r>
        <w:rPr>
          <w:rFonts w:ascii="Arial" w:hAnsi="Arial" w:cs="Arial"/>
          <w:lang w:eastAsia="fr-FR"/>
        </w:rPr>
        <w:t>ennoblisseur</w:t>
      </w:r>
      <w:proofErr w:type="spellEnd"/>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6F027315"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l’ennoblissement</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4C05DC59" w14:textId="77777777" w:rsidR="001E4C7D" w:rsidRDefault="001E4C7D" w:rsidP="001E4C7D">
      <w:pPr>
        <w:tabs>
          <w:tab w:val="left" w:pos="576"/>
        </w:tabs>
        <w:suppressAutoHyphens w:val="0"/>
        <w:spacing w:line="276" w:lineRule="auto"/>
        <w:jc w:val="both"/>
        <w:rPr>
          <w:rFonts w:ascii="Arial" w:hAnsi="Arial" w:cs="Arial"/>
          <w:lang w:eastAsia="fr-FR"/>
        </w:rPr>
      </w:pPr>
    </w:p>
    <w:p w14:paraId="17E31595"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fabricant</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Pr>
          <w:rFonts w:ascii="Arial" w:hAnsi="Arial" w:cs="Arial"/>
          <w:u w:val="dotted"/>
          <w:lang w:eastAsia="fr-FR"/>
        </w:rPr>
        <w:tab/>
      </w:r>
    </w:p>
    <w:p w14:paraId="7DBFA109" w14:textId="77777777" w:rsidR="001E4C7D" w:rsidRPr="00734F0E"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fabrication</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Pr>
          <w:rFonts w:ascii="Arial" w:hAnsi="Arial" w:cs="Arial"/>
          <w:u w:val="dotted"/>
          <w:lang w:eastAsia="fr-FR"/>
        </w:rPr>
        <w:tab/>
      </w:r>
    </w:p>
    <w:p w14:paraId="3B91C10B" w14:textId="77777777" w:rsidR="001E4C7D" w:rsidRPr="00DE4F5A" w:rsidRDefault="001E4C7D" w:rsidP="001E4C7D">
      <w:pPr>
        <w:tabs>
          <w:tab w:val="left" w:pos="576"/>
        </w:tabs>
        <w:suppressAutoHyphens w:val="0"/>
        <w:spacing w:after="120" w:line="276" w:lineRule="auto"/>
        <w:jc w:val="both"/>
        <w:rPr>
          <w:rFonts w:ascii="Arial" w:hAnsi="Arial" w:cs="Arial"/>
          <w:lang w:eastAsia="fr-FR"/>
        </w:rPr>
      </w:pPr>
    </w:p>
    <w:p w14:paraId="61A796B0" w14:textId="77777777" w:rsidR="001E4C7D" w:rsidRPr="00DE4F5A" w:rsidRDefault="001E4C7D" w:rsidP="001E4C7D">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la prestation de marquage</w:t>
      </w:r>
      <w:r>
        <w:rPr>
          <w:rFonts w:ascii="Arial" w:hAnsi="Arial" w:cs="Arial"/>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601C0B5A" w14:textId="3ED86BE4" w:rsidR="001D4797" w:rsidRDefault="001D4797">
      <w:pPr>
        <w:suppressAutoHyphens w:val="0"/>
        <w:rPr>
          <w:rFonts w:ascii="Arial" w:hAnsi="Arial" w:cs="Arial"/>
          <w:lang w:eastAsia="fr-FR"/>
        </w:rPr>
      </w:pPr>
      <w:r>
        <w:rPr>
          <w:rFonts w:ascii="Arial" w:hAnsi="Arial" w:cs="Arial"/>
          <w:lang w:eastAsia="fr-FR"/>
        </w:rPr>
        <w:br w:type="page"/>
      </w:r>
    </w:p>
    <w:p w14:paraId="48205F19" w14:textId="77777777" w:rsidR="00CD68D8" w:rsidRPr="00DE4F5A" w:rsidRDefault="00CD68D8" w:rsidP="003008AE">
      <w:pPr>
        <w:tabs>
          <w:tab w:val="left" w:pos="851"/>
        </w:tabs>
        <w:spacing w:line="276" w:lineRule="auto"/>
        <w:jc w:val="both"/>
        <w:rPr>
          <w:rFonts w:ascii="Arial" w:hAnsi="Arial" w:cs="Arial"/>
          <w:bCs/>
        </w:rPr>
      </w:pPr>
    </w:p>
    <w:p w14:paraId="1CED15C8" w14:textId="77777777" w:rsidR="00CD68D8" w:rsidRPr="00DD7F15" w:rsidRDefault="00CD68D8" w:rsidP="003008AE">
      <w:pPr>
        <w:spacing w:line="276" w:lineRule="auto"/>
        <w:jc w:val="both"/>
        <w:rPr>
          <w:rFonts w:ascii="Arial" w:hAnsi="Arial" w:cs="Arial"/>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4D162EE3"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1D4797" w:rsidRDefault="00943041" w:rsidP="003008AE">
      <w:pPr>
        <w:pStyle w:val="fcase1ertab"/>
        <w:tabs>
          <w:tab w:val="left" w:pos="851"/>
        </w:tabs>
        <w:spacing w:before="120" w:after="120" w:line="276" w:lineRule="auto"/>
        <w:ind w:left="0" w:firstLine="0"/>
        <w:rPr>
          <w:rFonts w:ascii="Arial" w:hAnsi="Arial" w:cs="Arial"/>
          <w:i/>
          <w:sz w:val="18"/>
          <w:szCs w:val="18"/>
        </w:rPr>
      </w:pPr>
      <w:r w:rsidRPr="001D4797">
        <w:rPr>
          <w:rFonts w:ascii="Arial" w:hAnsi="Arial" w:cs="Arial"/>
          <w:b/>
          <w:sz w:val="22"/>
          <w:szCs w:val="22"/>
        </w:rPr>
        <w:t xml:space="preserve">C1 </w:t>
      </w:r>
      <w:r w:rsidR="00CD68D8" w:rsidRPr="001D4797">
        <w:rPr>
          <w:rFonts w:ascii="Arial" w:hAnsi="Arial" w:cs="Arial"/>
          <w:b/>
          <w:sz w:val="22"/>
          <w:szCs w:val="22"/>
        </w:rPr>
        <w:t>– Signature</w:t>
      </w:r>
      <w:r w:rsidRPr="001D4797">
        <w:rPr>
          <w:rFonts w:ascii="Arial" w:hAnsi="Arial" w:cs="Arial"/>
          <w:b/>
          <w:sz w:val="22"/>
          <w:szCs w:val="22"/>
        </w:rPr>
        <w:t xml:space="preserve"> par le titulaire individuel</w:t>
      </w:r>
      <w:r w:rsidR="00C7338C" w:rsidRPr="001D4797">
        <w:rPr>
          <w:rFonts w:ascii="Arial" w:hAnsi="Arial" w:cs="Arial"/>
          <w:b/>
          <w:sz w:val="22"/>
          <w:szCs w:val="22"/>
        </w:rPr>
        <w:t xml:space="preserve"> </w:t>
      </w:r>
      <w:r w:rsidR="00C7338C" w:rsidRPr="001D4797">
        <w:rPr>
          <w:rFonts w:ascii="Arial" w:hAnsi="Arial" w:cs="Arial"/>
          <w:b/>
        </w:rPr>
        <w:t>de l’accord-cadre</w:t>
      </w:r>
      <w:r w:rsidRPr="001D4797">
        <w:rPr>
          <w:rFonts w:ascii="Arial" w:hAnsi="Arial" w:cs="Arial"/>
          <w:b/>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5EB789A" w14:textId="77777777" w:rsidR="003F7AC6" w:rsidRPr="001D4797"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1D4797">
        <w:rPr>
          <w:rFonts w:ascii="Arial" w:hAnsi="Arial" w:cs="Arial"/>
          <w:b/>
          <w:sz w:val="22"/>
          <w:szCs w:val="22"/>
        </w:rPr>
        <w:t>de l’accord-cadre en cas de groupement :</w:t>
      </w:r>
    </w:p>
    <w:p w14:paraId="557E6437" w14:textId="77777777" w:rsidR="003F7AC6" w:rsidRPr="001D4797" w:rsidRDefault="003F7AC6" w:rsidP="003008AE">
      <w:pPr>
        <w:spacing w:line="276" w:lineRule="auto"/>
        <w:ind w:left="567"/>
        <w:jc w:val="both"/>
        <w:rPr>
          <w:rFonts w:ascii="Arial" w:hAnsi="Arial" w:cs="Arial"/>
          <w:sz w:val="16"/>
          <w:szCs w:val="16"/>
        </w:rPr>
      </w:pPr>
      <w:r w:rsidRPr="001D4797">
        <w:rPr>
          <w:rFonts w:ascii="Arial" w:hAnsi="Arial" w:cs="Arial"/>
          <w:sz w:val="16"/>
          <w:szCs w:val="16"/>
        </w:rPr>
        <w:t>Cette rubrique est renseignée dans le cas où l’ATTRI1 est transmis au seul attributaire (absence de DC1).</w:t>
      </w:r>
    </w:p>
    <w:p w14:paraId="6CD77BA0" w14:textId="77777777" w:rsidR="00D947FF" w:rsidRPr="001D4797" w:rsidRDefault="00D947FF" w:rsidP="003008AE">
      <w:pPr>
        <w:tabs>
          <w:tab w:val="left" w:pos="851"/>
        </w:tabs>
        <w:spacing w:line="276" w:lineRule="auto"/>
        <w:jc w:val="both"/>
        <w:rPr>
          <w:rFonts w:ascii="Arial" w:hAnsi="Arial" w:cs="Arial"/>
        </w:rPr>
      </w:pPr>
    </w:p>
    <w:p w14:paraId="21AEADAD" w14:textId="73DD662A" w:rsidR="001D1373" w:rsidRPr="001D4797" w:rsidRDefault="005A027E" w:rsidP="003008AE">
      <w:pPr>
        <w:tabs>
          <w:tab w:val="left" w:pos="851"/>
        </w:tabs>
        <w:spacing w:line="276" w:lineRule="auto"/>
        <w:jc w:val="both"/>
        <w:rPr>
          <w:rFonts w:ascii="Arial" w:hAnsi="Arial" w:cs="Arial"/>
        </w:rPr>
      </w:pPr>
      <w:r w:rsidRPr="001D4797">
        <w:rPr>
          <w:rFonts w:ascii="Arial" w:hAnsi="Arial" w:cs="Arial"/>
        </w:rPr>
        <w:t>Les membres du groupement d’opérateurs économiques désignent le mandataire suivant (article R. 2142-23 du code de la commande publique</w:t>
      </w:r>
      <w:r w:rsidR="003460F2" w:rsidRPr="001D4797">
        <w:rPr>
          <w:rFonts w:ascii="Arial" w:hAnsi="Arial" w:cs="Arial"/>
        </w:rPr>
        <w:t xml:space="preserve">) </w:t>
      </w:r>
    </w:p>
    <w:p w14:paraId="309D615B" w14:textId="77777777" w:rsidR="005A027E" w:rsidRPr="00DE4F5A" w:rsidRDefault="005A027E"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C53E52">
        <w:rPr>
          <w:rFonts w:ascii="Arial" w:hAnsi="Arial" w:cs="Arial"/>
        </w:rPr>
      </w:r>
      <w:r w:rsidR="00C53E52">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0DEBE703" w:rsidR="00796E66" w:rsidRDefault="003F7AC6" w:rsidP="003008AE">
      <w:pPr>
        <w:spacing w:after="240" w:line="276" w:lineRule="auto"/>
        <w:ind w:left="851"/>
        <w:rPr>
          <w:rFonts w:ascii="Arial" w:hAnsi="Arial" w:cs="Arial"/>
          <w:i/>
          <w:sz w:val="16"/>
          <w:szCs w:val="16"/>
        </w:rPr>
      </w:pPr>
      <w:r w:rsidRPr="00DE4F5A">
        <w:rPr>
          <w:rFonts w:ascii="Arial" w:hAnsi="Arial" w:cs="Arial"/>
          <w:i/>
          <w:sz w:val="16"/>
          <w:szCs w:val="16"/>
        </w:rPr>
        <w:t>(Donner des précisions sur l’étendue du mandat.)</w:t>
      </w:r>
    </w:p>
    <w:p w14:paraId="2E0A10E5" w14:textId="77777777" w:rsidR="00DD7F15" w:rsidRDefault="00DD7F15" w:rsidP="003008AE">
      <w:pPr>
        <w:spacing w:after="240" w:line="276" w:lineRule="auto"/>
        <w:ind w:left="851"/>
        <w:rPr>
          <w:rFonts w:ascii="Arial" w:hAnsi="Arial" w:cs="Arial"/>
          <w:i/>
          <w:sz w:val="16"/>
          <w:szCs w:val="16"/>
        </w:rPr>
      </w:pPr>
    </w:p>
    <w:tbl>
      <w:tblPr>
        <w:tblW w:w="10394" w:type="dxa"/>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1D4797">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1D4797">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1D4797">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1D4797">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1D4797">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1D4797">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0"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1"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2"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082745">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6ED36536" w:rsidR="00E71959" w:rsidRPr="001D4797" w:rsidRDefault="00583CC2" w:rsidP="00082745">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l’article </w:t>
      </w:r>
      <w:r w:rsidR="005A027E" w:rsidRPr="001D4797">
        <w:rPr>
          <w:rFonts w:ascii="Arial" w:hAnsi="Arial" w:cs="Arial"/>
        </w:rPr>
        <w:t>R. 2191-59 du code de la commande publique, (nantissements ou cessions de créances)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C53E52" w:rsidP="003008AE">
            <w:pPr>
              <w:tabs>
                <w:tab w:val="left" w:pos="709"/>
              </w:tabs>
              <w:spacing w:before="120" w:line="276" w:lineRule="auto"/>
              <w:rPr>
                <w:rFonts w:ascii="Arial" w:hAnsi="Arial" w:cs="Arial"/>
                <w:b/>
                <w:bCs/>
              </w:rPr>
            </w:pPr>
            <w:hyperlink r:id="rId23" w:history="1">
              <w:r w:rsidR="00F24BBC" w:rsidRPr="00DE4F5A">
                <w:rPr>
                  <w:rStyle w:val="Lienhypertexte"/>
                  <w:rFonts w:ascii="Arial" w:hAnsi="Arial" w:cs="Arial"/>
                  <w:b/>
                </w:rPr>
                <w:t xml:space="preserve"> pfc-rbt.contact.fct@intradef.gouv.fr</w:t>
              </w:r>
            </w:hyperlink>
          </w:p>
        </w:tc>
      </w:tr>
    </w:tbl>
    <w:p w14:paraId="64BDCF19" w14:textId="77777777" w:rsidR="001D4797" w:rsidRDefault="001D4797" w:rsidP="003008AE">
      <w:pPr>
        <w:spacing w:before="360" w:line="276" w:lineRule="auto"/>
        <w:ind w:left="284" w:hanging="284"/>
        <w:jc w:val="both"/>
        <w:rPr>
          <w:rFonts w:ascii="Arial" w:hAnsi="Arial" w:cs="Arial"/>
          <w:color w:val="66CCFF"/>
          <w:spacing w:val="-10"/>
          <w:position w:val="-2"/>
        </w:rPr>
      </w:pPr>
    </w:p>
    <w:p w14:paraId="5AEBCE09" w14:textId="60BEDF2D" w:rsidR="00E71959" w:rsidRPr="00DE4F5A" w:rsidRDefault="00583CC2" w:rsidP="004D7EDD">
      <w:pPr>
        <w:spacing w:before="12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tbl>
      <w:tblPr>
        <w:tblW w:w="9186"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5124AF">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5124AF">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1EA120EC" w:rsidR="00C076A8" w:rsidRPr="00796E66" w:rsidRDefault="00796E66" w:rsidP="003008AE">
            <w:pPr>
              <w:pStyle w:val="fcase2metab"/>
              <w:spacing w:line="276" w:lineRule="auto"/>
              <w:ind w:left="0" w:firstLine="0"/>
              <w:jc w:val="center"/>
              <w:rPr>
                <w:rFonts w:ascii="Arial" w:hAnsi="Arial" w:cs="Arial"/>
                <w:b/>
              </w:rPr>
            </w:pPr>
            <w:r w:rsidRPr="00796E66">
              <w:rPr>
                <w:rFonts w:ascii="Arial" w:hAnsi="Arial" w:cs="Arial"/>
                <w:b/>
              </w:rPr>
              <w:t>41.05.06</w:t>
            </w:r>
          </w:p>
        </w:tc>
        <w:tc>
          <w:tcPr>
            <w:tcW w:w="1710" w:type="dxa"/>
            <w:shd w:val="clear" w:color="auto" w:fill="D9D9D9" w:themeFill="background1" w:themeFillShade="D9"/>
            <w:vAlign w:val="center"/>
          </w:tcPr>
          <w:p w14:paraId="718D0901" w14:textId="466568CA" w:rsidR="00C076A8" w:rsidRPr="00796E66" w:rsidRDefault="004975B2" w:rsidP="003008AE">
            <w:pPr>
              <w:pStyle w:val="fcase2metab"/>
              <w:spacing w:line="276" w:lineRule="auto"/>
              <w:ind w:left="0" w:firstLine="0"/>
              <w:jc w:val="center"/>
              <w:rPr>
                <w:rFonts w:ascii="Arial" w:hAnsi="Arial" w:cs="Arial"/>
                <w:b/>
              </w:rPr>
            </w:pPr>
            <w:r w:rsidRPr="004975B2">
              <w:rPr>
                <w:rFonts w:ascii="Arial" w:hAnsi="Arial" w:cs="Arial"/>
                <w:b/>
              </w:rPr>
              <w:t>0178080203B1</w:t>
            </w:r>
          </w:p>
        </w:tc>
      </w:tr>
    </w:tbl>
    <w:p w14:paraId="60F9EAE7" w14:textId="77777777" w:rsidR="005C12FB" w:rsidRPr="00DE4F5A" w:rsidRDefault="005C12FB" w:rsidP="003008AE">
      <w:pPr>
        <w:pStyle w:val="fcase2metab"/>
        <w:spacing w:line="276" w:lineRule="auto"/>
        <w:rPr>
          <w:rFonts w:ascii="Arial" w:hAnsi="Arial" w:cs="Arial"/>
        </w:rPr>
      </w:pPr>
    </w:p>
    <w:p w14:paraId="6EB59627"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474E4822" w14:textId="77777777" w:rsidR="00E71959" w:rsidRPr="009B1161" w:rsidRDefault="00E71959" w:rsidP="003008AE">
      <w:pPr>
        <w:pStyle w:val="fcase1ertab"/>
        <w:tabs>
          <w:tab w:val="left" w:pos="851"/>
        </w:tabs>
        <w:spacing w:before="240" w:after="120" w:line="276" w:lineRule="auto"/>
        <w:ind w:left="0" w:firstLine="0"/>
        <w:rPr>
          <w:rFonts w:ascii="Arial" w:hAnsi="Arial" w:cs="Arial"/>
          <w:b/>
          <w:sz w:val="22"/>
          <w:szCs w:val="22"/>
        </w:rPr>
      </w:pPr>
      <w:r w:rsidRPr="009B1161">
        <w:rPr>
          <w:rFonts w:ascii="Arial" w:hAnsi="Arial" w:cs="Arial"/>
          <w:b/>
          <w:sz w:val="22"/>
          <w:szCs w:val="22"/>
        </w:rPr>
        <w:t>D2 – Signature de l’acheteur :</w:t>
      </w:r>
    </w:p>
    <w:p w14:paraId="213224D5" w14:textId="77777777" w:rsidR="00D074CF" w:rsidRPr="009B1161" w:rsidRDefault="00D074CF" w:rsidP="003008AE">
      <w:pPr>
        <w:spacing w:after="240" w:line="276" w:lineRule="auto"/>
        <w:rPr>
          <w:rFonts w:ascii="Arial" w:hAnsi="Arial" w:cs="Arial"/>
        </w:rPr>
      </w:pPr>
      <w:r w:rsidRPr="009B1161">
        <w:rPr>
          <w:rFonts w:ascii="Arial" w:hAnsi="Arial" w:cs="Arial"/>
        </w:rPr>
        <w:t>La présente offre est acceptée sur la base des prix et délais proposés au cadre B1 du présent document.</w:t>
      </w:r>
    </w:p>
    <w:p w14:paraId="1BBBC91C" w14:textId="77777777" w:rsidR="00E71959" w:rsidRPr="009B1161" w:rsidRDefault="00E71959" w:rsidP="003008AE">
      <w:pPr>
        <w:spacing w:after="240" w:line="276" w:lineRule="auto"/>
        <w:rPr>
          <w:rFonts w:ascii="Arial" w:hAnsi="Arial" w:cs="Arial"/>
        </w:rPr>
      </w:pPr>
      <w:r w:rsidRPr="009B1161">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9B1161" w:rsidRPr="009B1161" w14:paraId="069CDE1A" w14:textId="77777777" w:rsidTr="00BC79AB">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9B1161" w:rsidRDefault="00457151" w:rsidP="003008AE">
            <w:pPr>
              <w:tabs>
                <w:tab w:val="left" w:pos="3600"/>
              </w:tabs>
              <w:spacing w:line="276" w:lineRule="auto"/>
              <w:jc w:val="center"/>
              <w:rPr>
                <w:rFonts w:ascii="Arial" w:hAnsi="Arial" w:cs="Arial"/>
                <w:b/>
                <w:bCs/>
              </w:rPr>
            </w:pPr>
            <w:r w:rsidRPr="009B1161">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9B1161" w:rsidRDefault="00457151" w:rsidP="003008AE">
            <w:pPr>
              <w:spacing w:line="276" w:lineRule="auto"/>
              <w:jc w:val="center"/>
              <w:rPr>
                <w:rFonts w:ascii="Arial" w:hAnsi="Arial" w:cs="Arial"/>
                <w:b/>
                <w:bCs/>
              </w:rPr>
            </w:pPr>
            <w:r w:rsidRPr="009B1161">
              <w:rPr>
                <w:rFonts w:ascii="Arial" w:hAnsi="Arial" w:cs="Arial"/>
                <w:b/>
                <w:bCs/>
              </w:rPr>
              <w:t>Intitulé de l’annexe</w:t>
            </w:r>
          </w:p>
        </w:tc>
      </w:tr>
      <w:tr w:rsidR="009B1161" w:rsidRPr="009B1161" w14:paraId="1D535D82" w14:textId="77777777" w:rsidTr="00BC79AB">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9B1161" w:rsidRDefault="00457151" w:rsidP="003008AE">
            <w:pPr>
              <w:tabs>
                <w:tab w:val="left" w:pos="3600"/>
              </w:tabs>
              <w:spacing w:before="120" w:after="120" w:line="276" w:lineRule="auto"/>
              <w:jc w:val="center"/>
              <w:rPr>
                <w:rFonts w:ascii="Arial" w:hAnsi="Arial" w:cs="Arial"/>
              </w:rPr>
            </w:pPr>
            <w:r w:rsidRPr="009B1161">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9B1161" w:rsidRDefault="00457151" w:rsidP="003008AE">
            <w:pPr>
              <w:spacing w:before="120" w:after="120" w:line="276" w:lineRule="auto"/>
              <w:rPr>
                <w:rFonts w:ascii="Arial" w:hAnsi="Arial" w:cs="Arial"/>
              </w:rPr>
            </w:pPr>
            <w:r w:rsidRPr="009B1161">
              <w:rPr>
                <w:rFonts w:ascii="Arial" w:hAnsi="Arial" w:cs="Arial"/>
              </w:rPr>
              <w:t>RIB</w:t>
            </w:r>
          </w:p>
        </w:tc>
      </w:tr>
      <w:tr w:rsidR="009B1161" w:rsidRPr="009B1161" w14:paraId="5B9FEACE" w14:textId="77777777" w:rsidTr="00347890">
        <w:trPr>
          <w:trHeight w:val="580"/>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9B1161" w:rsidRDefault="00457151" w:rsidP="003008AE">
            <w:pPr>
              <w:tabs>
                <w:tab w:val="left" w:pos="3600"/>
              </w:tabs>
              <w:spacing w:before="120" w:after="120" w:line="276" w:lineRule="auto"/>
              <w:jc w:val="center"/>
              <w:rPr>
                <w:rFonts w:ascii="Arial" w:hAnsi="Arial" w:cs="Arial"/>
              </w:rPr>
            </w:pPr>
            <w:r w:rsidRPr="009B1161">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295E6A50" w:rsidR="00457151" w:rsidRPr="009B1161" w:rsidRDefault="001D4797" w:rsidP="003008AE">
            <w:pPr>
              <w:spacing w:before="120" w:after="120" w:line="276" w:lineRule="auto"/>
              <w:rPr>
                <w:rFonts w:ascii="Arial" w:hAnsi="Arial" w:cs="Arial"/>
              </w:rPr>
            </w:pPr>
            <w:r w:rsidRPr="009B1161">
              <w:rPr>
                <w:rFonts w:ascii="Arial" w:hAnsi="Arial" w:cs="Arial"/>
              </w:rPr>
              <w:t>Une attestation sur l’honneur du candidat, relative aux mesures restrictives issues du règlement du conseil de l’Union européenne n° 2022/576 du 8 avril 2022</w:t>
            </w:r>
          </w:p>
        </w:tc>
      </w:tr>
    </w:tbl>
    <w:tbl>
      <w:tblPr>
        <w:tblpPr w:leftFromText="141" w:rightFromText="141" w:vertAnchor="text" w:horzAnchor="page" w:tblpX="4548" w:tblpY="256"/>
        <w:tblW w:w="4034" w:type="dxa"/>
        <w:tblLook w:val="01E0" w:firstRow="1" w:lastRow="1" w:firstColumn="1" w:lastColumn="1" w:noHBand="0" w:noVBand="0"/>
      </w:tblPr>
      <w:tblGrid>
        <w:gridCol w:w="404"/>
        <w:gridCol w:w="404"/>
        <w:gridCol w:w="404"/>
        <w:gridCol w:w="404"/>
        <w:gridCol w:w="403"/>
        <w:gridCol w:w="403"/>
        <w:gridCol w:w="403"/>
        <w:gridCol w:w="403"/>
        <w:gridCol w:w="403"/>
        <w:gridCol w:w="403"/>
      </w:tblGrid>
      <w:tr w:rsidR="00BC79AB" w:rsidRPr="00DE4F5A" w14:paraId="32FBAB0D" w14:textId="77777777" w:rsidTr="00BC79AB">
        <w:tc>
          <w:tcPr>
            <w:tcW w:w="404" w:type="dxa"/>
            <w:tcBorders>
              <w:bottom w:val="single" w:sz="4" w:space="0" w:color="auto"/>
              <w:right w:val="single" w:sz="4" w:space="0" w:color="auto"/>
            </w:tcBorders>
          </w:tcPr>
          <w:p w14:paraId="7EC56248"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75585DD6"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5A14DA58"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6D0948B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1836AFA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04FC7AC0"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64FDC142"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75EBF2F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77D3EBF4"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180FD8C5" w14:textId="77777777" w:rsidR="00BC79AB" w:rsidRPr="00DE4F5A" w:rsidRDefault="00BC79AB" w:rsidP="00BC79AB">
            <w:pPr>
              <w:spacing w:line="276" w:lineRule="auto"/>
              <w:jc w:val="both"/>
              <w:rPr>
                <w:rFonts w:ascii="Arial" w:hAnsi="Arial" w:cs="Arial"/>
                <w:b/>
              </w:rPr>
            </w:pPr>
          </w:p>
        </w:tc>
      </w:tr>
    </w:tbl>
    <w:p w14:paraId="022940D4" w14:textId="77777777" w:rsidR="00BC79AB" w:rsidRPr="00DE4F5A" w:rsidRDefault="001D4797"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13271880" w:rsidR="00E71959" w:rsidRPr="00DE4F5A" w:rsidRDefault="00E71959" w:rsidP="003008AE">
            <w:pPr>
              <w:tabs>
                <w:tab w:val="left" w:pos="5040"/>
              </w:tabs>
              <w:spacing w:line="276" w:lineRule="auto"/>
              <w:jc w:val="center"/>
              <w:rPr>
                <w:rFonts w:ascii="Arial" w:hAnsi="Arial" w:cs="Arial"/>
                <w:b/>
              </w:rPr>
            </w:pP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5460676E" w:rsidR="00E71959" w:rsidRPr="00DE4F5A" w:rsidRDefault="00E71959" w:rsidP="003008AE">
            <w:pPr>
              <w:tabs>
                <w:tab w:val="left" w:pos="5040"/>
              </w:tabs>
              <w:spacing w:line="276" w:lineRule="auto"/>
              <w:jc w:val="center"/>
              <w:rPr>
                <w:rFonts w:ascii="Arial" w:hAnsi="Arial" w:cs="Arial"/>
                <w:b/>
              </w:rPr>
            </w:pP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39DB3" w14:textId="77777777" w:rsidR="001331B1" w:rsidRDefault="001331B1">
      <w:r>
        <w:separator/>
      </w:r>
    </w:p>
  </w:endnote>
  <w:endnote w:type="continuationSeparator" w:id="0">
    <w:p w14:paraId="47096E99" w14:textId="77777777" w:rsidR="001331B1" w:rsidRDefault="00133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FA784B" w:rsidRPr="007B7D35" w14:paraId="0B67E45D" w14:textId="77777777" w:rsidTr="001F0116">
      <w:trPr>
        <w:tblHeader/>
      </w:trPr>
      <w:tc>
        <w:tcPr>
          <w:tcW w:w="4182" w:type="dxa"/>
          <w:shd w:val="clear" w:color="auto" w:fill="BDD6EE" w:themeFill="accent1" w:themeFillTint="66"/>
        </w:tcPr>
        <w:p w14:paraId="1BDD4B3C" w14:textId="77777777" w:rsidR="00FA784B" w:rsidRPr="001F0116" w:rsidRDefault="00FA784B"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FA784B" w:rsidRPr="007B7D35" w:rsidRDefault="00FA784B" w:rsidP="00960794">
          <w:pPr>
            <w:jc w:val="center"/>
            <w:rPr>
              <w:rFonts w:ascii="Arial" w:hAnsi="Arial" w:cs="Arial"/>
              <w:b/>
              <w:bCs/>
            </w:rPr>
          </w:pPr>
        </w:p>
      </w:tc>
      <w:tc>
        <w:tcPr>
          <w:tcW w:w="851" w:type="dxa"/>
          <w:shd w:val="clear" w:color="auto" w:fill="BDD6EE" w:themeFill="accent1" w:themeFillTint="66"/>
        </w:tcPr>
        <w:p w14:paraId="636B5BEC" w14:textId="77777777" w:rsidR="00FA784B" w:rsidRPr="007B7D35" w:rsidRDefault="00FA784B"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2BB456B3" w:rsidR="00FA784B" w:rsidRPr="007B7D35" w:rsidRDefault="00FA784B"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C53E52">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FA784B" w:rsidRPr="007B7D35" w:rsidRDefault="00FA784B" w:rsidP="00960794">
          <w:pPr>
            <w:jc w:val="center"/>
          </w:pPr>
          <w:r w:rsidRPr="007B7D35">
            <w:rPr>
              <w:rFonts w:ascii="Arial" w:hAnsi="Arial" w:cs="Arial"/>
              <w:b/>
              <w:bCs/>
            </w:rPr>
            <w:t>/</w:t>
          </w:r>
        </w:p>
      </w:tc>
      <w:tc>
        <w:tcPr>
          <w:tcW w:w="567" w:type="dxa"/>
          <w:shd w:val="clear" w:color="auto" w:fill="BDD6EE" w:themeFill="accent1" w:themeFillTint="66"/>
        </w:tcPr>
        <w:p w14:paraId="26F47637" w14:textId="27F029A5" w:rsidR="00FA784B" w:rsidRPr="007B7D35" w:rsidRDefault="00FA784B"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C53E52">
            <w:rPr>
              <w:rStyle w:val="Numrodepage"/>
              <w:rFonts w:cs="Arial"/>
              <w:b/>
              <w:noProof/>
            </w:rPr>
            <w:t>8</w:t>
          </w:r>
          <w:r w:rsidRPr="007B7D35">
            <w:rPr>
              <w:rStyle w:val="Numrodepage"/>
              <w:rFonts w:cs="Arial"/>
              <w:b/>
            </w:rPr>
            <w:fldChar w:fldCharType="end"/>
          </w:r>
        </w:p>
      </w:tc>
    </w:tr>
    <w:tr w:rsidR="00FA784B" w14:paraId="2E88383C" w14:textId="77777777" w:rsidTr="001F0116">
      <w:trPr>
        <w:trHeight w:val="60"/>
        <w:tblHeader/>
      </w:trPr>
      <w:tc>
        <w:tcPr>
          <w:tcW w:w="10458" w:type="dxa"/>
          <w:gridSpan w:val="6"/>
          <w:shd w:val="clear" w:color="auto" w:fill="auto"/>
        </w:tcPr>
        <w:p w14:paraId="2BB08918" w14:textId="77777777" w:rsidR="00FA784B" w:rsidRPr="001F0116" w:rsidRDefault="00FA784B"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FA784B" w:rsidRDefault="00FA78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7890E" w14:textId="77777777" w:rsidR="001331B1" w:rsidRDefault="001331B1">
      <w:r>
        <w:separator/>
      </w:r>
    </w:p>
  </w:footnote>
  <w:footnote w:type="continuationSeparator" w:id="0">
    <w:p w14:paraId="10DF8C43" w14:textId="77777777" w:rsidR="001331B1" w:rsidRDefault="001331B1">
      <w:r>
        <w:continuationSeparator/>
      </w:r>
    </w:p>
  </w:footnote>
  <w:footnote w:id="1">
    <w:p w14:paraId="48EBC5C4" w14:textId="77777777" w:rsidR="00FA784B" w:rsidRPr="00E21CBD" w:rsidRDefault="00FA784B"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FA784B" w:rsidRPr="00EF0079" w:rsidRDefault="00FA784B"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4512"/>
    <w:rsid w:val="00073AF4"/>
    <w:rsid w:val="00082745"/>
    <w:rsid w:val="00083877"/>
    <w:rsid w:val="000959E5"/>
    <w:rsid w:val="000C0884"/>
    <w:rsid w:val="000D4D6A"/>
    <w:rsid w:val="000D6BFE"/>
    <w:rsid w:val="000E17B2"/>
    <w:rsid w:val="000E1D39"/>
    <w:rsid w:val="000E3D39"/>
    <w:rsid w:val="001168B1"/>
    <w:rsid w:val="0012369E"/>
    <w:rsid w:val="001331B1"/>
    <w:rsid w:val="00142212"/>
    <w:rsid w:val="00162FAC"/>
    <w:rsid w:val="0016673B"/>
    <w:rsid w:val="00175877"/>
    <w:rsid w:val="00181440"/>
    <w:rsid w:val="00181C92"/>
    <w:rsid w:val="00197410"/>
    <w:rsid w:val="001C7425"/>
    <w:rsid w:val="001D1373"/>
    <w:rsid w:val="001D4797"/>
    <w:rsid w:val="001E3D9C"/>
    <w:rsid w:val="001E4C7D"/>
    <w:rsid w:val="001F0116"/>
    <w:rsid w:val="002075E2"/>
    <w:rsid w:val="00213FA7"/>
    <w:rsid w:val="00237946"/>
    <w:rsid w:val="00250068"/>
    <w:rsid w:val="00286DC6"/>
    <w:rsid w:val="00290C64"/>
    <w:rsid w:val="002934FD"/>
    <w:rsid w:val="002A047B"/>
    <w:rsid w:val="002A5301"/>
    <w:rsid w:val="002C09EA"/>
    <w:rsid w:val="002D092E"/>
    <w:rsid w:val="002D2741"/>
    <w:rsid w:val="002F323C"/>
    <w:rsid w:val="003008AE"/>
    <w:rsid w:val="0030157C"/>
    <w:rsid w:val="00320433"/>
    <w:rsid w:val="003250EF"/>
    <w:rsid w:val="003460F2"/>
    <w:rsid w:val="00347890"/>
    <w:rsid w:val="00355061"/>
    <w:rsid w:val="00362671"/>
    <w:rsid w:val="00364457"/>
    <w:rsid w:val="00367C2E"/>
    <w:rsid w:val="0037217C"/>
    <w:rsid w:val="00374434"/>
    <w:rsid w:val="00380A37"/>
    <w:rsid w:val="0039712B"/>
    <w:rsid w:val="003D217A"/>
    <w:rsid w:val="003E002F"/>
    <w:rsid w:val="003F5D1A"/>
    <w:rsid w:val="003F7AC6"/>
    <w:rsid w:val="003F7DE9"/>
    <w:rsid w:val="00403C44"/>
    <w:rsid w:val="004057E9"/>
    <w:rsid w:val="00406429"/>
    <w:rsid w:val="00412E90"/>
    <w:rsid w:val="0044668C"/>
    <w:rsid w:val="00451A84"/>
    <w:rsid w:val="00451D22"/>
    <w:rsid w:val="00457151"/>
    <w:rsid w:val="00472B2C"/>
    <w:rsid w:val="00482E0E"/>
    <w:rsid w:val="004975B2"/>
    <w:rsid w:val="004B12C7"/>
    <w:rsid w:val="004D4504"/>
    <w:rsid w:val="004D7EDD"/>
    <w:rsid w:val="004F6E8F"/>
    <w:rsid w:val="00502CBB"/>
    <w:rsid w:val="005124AF"/>
    <w:rsid w:val="005318F2"/>
    <w:rsid w:val="0053239D"/>
    <w:rsid w:val="005366B2"/>
    <w:rsid w:val="005377AD"/>
    <w:rsid w:val="00540F68"/>
    <w:rsid w:val="00546B83"/>
    <w:rsid w:val="00555D54"/>
    <w:rsid w:val="00561107"/>
    <w:rsid w:val="00583CC2"/>
    <w:rsid w:val="005A027E"/>
    <w:rsid w:val="005C12FB"/>
    <w:rsid w:val="005C57CB"/>
    <w:rsid w:val="005D2C23"/>
    <w:rsid w:val="0060147F"/>
    <w:rsid w:val="0060738C"/>
    <w:rsid w:val="0061111B"/>
    <w:rsid w:val="00627EC8"/>
    <w:rsid w:val="00645D2D"/>
    <w:rsid w:val="00662FA2"/>
    <w:rsid w:val="00674DEB"/>
    <w:rsid w:val="00695260"/>
    <w:rsid w:val="00697DE1"/>
    <w:rsid w:val="006A3A9D"/>
    <w:rsid w:val="006A4FDF"/>
    <w:rsid w:val="006B04B9"/>
    <w:rsid w:val="006B19BE"/>
    <w:rsid w:val="006C5894"/>
    <w:rsid w:val="006C60B5"/>
    <w:rsid w:val="006C7049"/>
    <w:rsid w:val="006D7AF6"/>
    <w:rsid w:val="006F34CF"/>
    <w:rsid w:val="00712857"/>
    <w:rsid w:val="0071592C"/>
    <w:rsid w:val="00716DEE"/>
    <w:rsid w:val="007722E6"/>
    <w:rsid w:val="007839F0"/>
    <w:rsid w:val="0078779F"/>
    <w:rsid w:val="00795C35"/>
    <w:rsid w:val="00796E66"/>
    <w:rsid w:val="007B5447"/>
    <w:rsid w:val="007D01B5"/>
    <w:rsid w:val="00805D54"/>
    <w:rsid w:val="008135AA"/>
    <w:rsid w:val="00834653"/>
    <w:rsid w:val="0085005E"/>
    <w:rsid w:val="00855A14"/>
    <w:rsid w:val="00857C6D"/>
    <w:rsid w:val="00870E17"/>
    <w:rsid w:val="00884002"/>
    <w:rsid w:val="00897105"/>
    <w:rsid w:val="00897746"/>
    <w:rsid w:val="008B75F3"/>
    <w:rsid w:val="008B7C9A"/>
    <w:rsid w:val="008C2410"/>
    <w:rsid w:val="008E2A05"/>
    <w:rsid w:val="008E2EE9"/>
    <w:rsid w:val="008E6A63"/>
    <w:rsid w:val="008F10EC"/>
    <w:rsid w:val="00911BF3"/>
    <w:rsid w:val="00922057"/>
    <w:rsid w:val="0092417E"/>
    <w:rsid w:val="0092505F"/>
    <w:rsid w:val="009268FD"/>
    <w:rsid w:val="00940BA8"/>
    <w:rsid w:val="00941EF9"/>
    <w:rsid w:val="00943041"/>
    <w:rsid w:val="00946C18"/>
    <w:rsid w:val="00952974"/>
    <w:rsid w:val="00960794"/>
    <w:rsid w:val="00971CE9"/>
    <w:rsid w:val="009A5FBF"/>
    <w:rsid w:val="009B1161"/>
    <w:rsid w:val="009B568F"/>
    <w:rsid w:val="009E25A1"/>
    <w:rsid w:val="009F28E9"/>
    <w:rsid w:val="00A3064B"/>
    <w:rsid w:val="00A35994"/>
    <w:rsid w:val="00A37FC5"/>
    <w:rsid w:val="00A42E74"/>
    <w:rsid w:val="00A42E8C"/>
    <w:rsid w:val="00A47354"/>
    <w:rsid w:val="00A57D28"/>
    <w:rsid w:val="00A57DF1"/>
    <w:rsid w:val="00A67E37"/>
    <w:rsid w:val="00A906EB"/>
    <w:rsid w:val="00A90ADA"/>
    <w:rsid w:val="00A93DED"/>
    <w:rsid w:val="00AA42CB"/>
    <w:rsid w:val="00AB7E1A"/>
    <w:rsid w:val="00AC6356"/>
    <w:rsid w:val="00AC687A"/>
    <w:rsid w:val="00B12F24"/>
    <w:rsid w:val="00B167FC"/>
    <w:rsid w:val="00B257B1"/>
    <w:rsid w:val="00B403F1"/>
    <w:rsid w:val="00B43194"/>
    <w:rsid w:val="00B53204"/>
    <w:rsid w:val="00B87D87"/>
    <w:rsid w:val="00B952C8"/>
    <w:rsid w:val="00B971AA"/>
    <w:rsid w:val="00BA6B36"/>
    <w:rsid w:val="00BC79AB"/>
    <w:rsid w:val="00BD2C9E"/>
    <w:rsid w:val="00BD750B"/>
    <w:rsid w:val="00BE300E"/>
    <w:rsid w:val="00C010A0"/>
    <w:rsid w:val="00C076A8"/>
    <w:rsid w:val="00C1437E"/>
    <w:rsid w:val="00C52644"/>
    <w:rsid w:val="00C53E52"/>
    <w:rsid w:val="00C7338C"/>
    <w:rsid w:val="00C83D9A"/>
    <w:rsid w:val="00C8591A"/>
    <w:rsid w:val="00C90E1D"/>
    <w:rsid w:val="00CD4D56"/>
    <w:rsid w:val="00CD68D8"/>
    <w:rsid w:val="00CF0540"/>
    <w:rsid w:val="00CF38E7"/>
    <w:rsid w:val="00CF7B02"/>
    <w:rsid w:val="00D03424"/>
    <w:rsid w:val="00D074CF"/>
    <w:rsid w:val="00D12E57"/>
    <w:rsid w:val="00D36BDB"/>
    <w:rsid w:val="00D70EA5"/>
    <w:rsid w:val="00D8700D"/>
    <w:rsid w:val="00D9418A"/>
    <w:rsid w:val="00D94774"/>
    <w:rsid w:val="00D947FF"/>
    <w:rsid w:val="00DA208A"/>
    <w:rsid w:val="00DA4EC8"/>
    <w:rsid w:val="00DC3A0D"/>
    <w:rsid w:val="00DD0D35"/>
    <w:rsid w:val="00DD6EB7"/>
    <w:rsid w:val="00DD7F15"/>
    <w:rsid w:val="00DE4F5A"/>
    <w:rsid w:val="00DF5E17"/>
    <w:rsid w:val="00E218BD"/>
    <w:rsid w:val="00E21CBD"/>
    <w:rsid w:val="00E24231"/>
    <w:rsid w:val="00E31B9F"/>
    <w:rsid w:val="00E366ED"/>
    <w:rsid w:val="00E50DD6"/>
    <w:rsid w:val="00E6239C"/>
    <w:rsid w:val="00E715A9"/>
    <w:rsid w:val="00E71959"/>
    <w:rsid w:val="00E81038"/>
    <w:rsid w:val="00E855B6"/>
    <w:rsid w:val="00E8761A"/>
    <w:rsid w:val="00E91B48"/>
    <w:rsid w:val="00E970FB"/>
    <w:rsid w:val="00EA4A28"/>
    <w:rsid w:val="00EA517C"/>
    <w:rsid w:val="00EA75ED"/>
    <w:rsid w:val="00EC0F67"/>
    <w:rsid w:val="00ED0F3E"/>
    <w:rsid w:val="00EE244E"/>
    <w:rsid w:val="00EF0079"/>
    <w:rsid w:val="00F0635B"/>
    <w:rsid w:val="00F24BBC"/>
    <w:rsid w:val="00F511E3"/>
    <w:rsid w:val="00F817AB"/>
    <w:rsid w:val="00F96DFD"/>
    <w:rsid w:val="00FA784B"/>
    <w:rsid w:val="00FB7F69"/>
    <w:rsid w:val="00FC5903"/>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9AB"/>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mailto:%20pfc-rbt.contact.fct@intradef.gouv.fr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E319F-0E99-4ADA-910C-33EB89BC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2377</Words>
  <Characters>13076</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15423</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23</cp:revision>
  <cp:lastPrinted>2016-07-07T11:49:00Z</cp:lastPrinted>
  <dcterms:created xsi:type="dcterms:W3CDTF">2025-06-03T07:43:00Z</dcterms:created>
  <dcterms:modified xsi:type="dcterms:W3CDTF">2025-07-15T12:24:00Z</dcterms:modified>
</cp:coreProperties>
</file>